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185CA0" w14:textId="77777777"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01A63D92" w14:textId="77777777"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14:paraId="6194BC8A" w14:textId="77777777"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2211E44F" w14:textId="77777777" w:rsidR="004B57A6" w:rsidRPr="000336EB" w:rsidRDefault="004B57A6" w:rsidP="004B57A6">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23707867"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2CC7C8C2"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76D7CF1"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E5EE173" w14:textId="77777777" w:rsidR="004B57A6" w:rsidRPr="004B57A6" w:rsidRDefault="004B57A6" w:rsidP="004B57A6">
      <w:pPr>
        <w:spacing w:before="120"/>
        <w:ind w:left="2940" w:hanging="2231"/>
        <w:jc w:val="center"/>
        <w:rPr>
          <w:rFonts w:ascii="Arial Black"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8FBBF95"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1CF1A9EC"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7E1080B2" w14:textId="77777777" w:rsidR="004B57A6" w:rsidRPr="000336EB" w:rsidRDefault="004B57A6" w:rsidP="004B57A6">
      <w:pPr>
        <w:spacing w:before="240"/>
        <w:ind w:left="2940" w:hanging="2940"/>
        <w:rPr>
          <w:rFonts w:ascii="Arial" w:hAnsi="Arial"/>
          <w:b/>
          <w:caps/>
          <w:snapToGrid w:val="0"/>
          <w:sz w:val="36"/>
          <w:szCs w:val="24"/>
          <w:lang w:eastAsia="cs-CZ"/>
        </w:rPr>
      </w:pPr>
    </w:p>
    <w:p w14:paraId="5A26352F" w14:textId="77777777" w:rsidR="004B57A6" w:rsidRDefault="004B57A6" w:rsidP="004B57A6">
      <w:pPr>
        <w:spacing w:before="240"/>
        <w:ind w:left="2940" w:hanging="2940"/>
        <w:rPr>
          <w:rFonts w:ascii="Arial" w:hAnsi="Arial"/>
          <w:b/>
          <w:caps/>
          <w:snapToGrid w:val="0"/>
          <w:sz w:val="36"/>
          <w:szCs w:val="24"/>
          <w:lang w:eastAsia="cs-CZ"/>
        </w:rPr>
      </w:pPr>
    </w:p>
    <w:p w14:paraId="06D3241E" w14:textId="77777777" w:rsidR="00610806" w:rsidRDefault="00610806" w:rsidP="004B57A6">
      <w:pPr>
        <w:spacing w:before="240"/>
        <w:ind w:left="2940" w:hanging="2940"/>
        <w:rPr>
          <w:rFonts w:ascii="Arial" w:hAnsi="Arial"/>
          <w:b/>
          <w:caps/>
          <w:snapToGrid w:val="0"/>
          <w:sz w:val="36"/>
          <w:szCs w:val="24"/>
          <w:lang w:eastAsia="cs-CZ"/>
        </w:rPr>
      </w:pPr>
    </w:p>
    <w:p w14:paraId="6D1D56C8" w14:textId="77777777" w:rsidR="00610806" w:rsidRDefault="00610806" w:rsidP="004B57A6">
      <w:pPr>
        <w:spacing w:before="240"/>
        <w:ind w:left="2940" w:hanging="2940"/>
        <w:rPr>
          <w:rFonts w:ascii="Arial" w:hAnsi="Arial"/>
          <w:b/>
          <w:caps/>
          <w:snapToGrid w:val="0"/>
          <w:sz w:val="36"/>
          <w:szCs w:val="24"/>
          <w:lang w:eastAsia="cs-CZ"/>
        </w:rPr>
      </w:pPr>
    </w:p>
    <w:p w14:paraId="1997263A" w14:textId="77777777" w:rsidR="00610806" w:rsidRPr="000336EB" w:rsidRDefault="00610806" w:rsidP="004B57A6">
      <w:pPr>
        <w:spacing w:before="240"/>
        <w:ind w:left="2940" w:hanging="2940"/>
        <w:rPr>
          <w:rFonts w:ascii="Arial" w:hAnsi="Arial"/>
          <w:b/>
          <w:caps/>
          <w:snapToGrid w:val="0"/>
          <w:sz w:val="36"/>
          <w:szCs w:val="24"/>
          <w:lang w:eastAsia="cs-CZ"/>
        </w:rPr>
      </w:pPr>
    </w:p>
    <w:p w14:paraId="56A24461" w14:textId="77777777" w:rsidR="004B57A6" w:rsidRPr="000336EB" w:rsidRDefault="004B57A6" w:rsidP="004B57A6">
      <w:pPr>
        <w:spacing w:before="240"/>
        <w:ind w:left="2940" w:hanging="2940"/>
        <w:rPr>
          <w:rFonts w:ascii="Arial" w:hAnsi="Arial"/>
          <w:b/>
          <w:caps/>
          <w:snapToGrid w:val="0"/>
          <w:sz w:val="36"/>
          <w:szCs w:val="24"/>
          <w:lang w:eastAsia="cs-CZ"/>
        </w:rPr>
      </w:pPr>
    </w:p>
    <w:p w14:paraId="2A2617C1" w14:textId="77777777" w:rsidR="004B57A6" w:rsidRPr="000336EB" w:rsidRDefault="004B57A6" w:rsidP="00D44AA9">
      <w:pPr>
        <w:pStyle w:val="Styl5"/>
        <w:ind w:hanging="720"/>
      </w:pPr>
      <w:r w:rsidRPr="000336EB">
        <w:t xml:space="preserve">Pojmy </w:t>
      </w:r>
    </w:p>
    <w:p w14:paraId="126A0AC7" w14:textId="77777777" w:rsidR="004B57A6" w:rsidRPr="000336EB" w:rsidRDefault="004B57A6" w:rsidP="004B57A6">
      <w:pPr>
        <w:ind w:left="708"/>
        <w:rPr>
          <w:rFonts w:ascii="Arial" w:hAnsi="Arial"/>
          <w:sz w:val="24"/>
          <w:szCs w:val="24"/>
          <w:lang w:eastAsia="cs-CZ"/>
        </w:rPr>
      </w:pPr>
    </w:p>
    <w:p w14:paraId="092C28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14:paraId="7E1E20D0" w14:textId="77777777" w:rsidR="004B57A6" w:rsidRPr="00C15C32" w:rsidRDefault="004B57A6" w:rsidP="004B57A6">
      <w:pPr>
        <w:numPr>
          <w:ilvl w:val="2"/>
          <w:numId w:val="4"/>
        </w:numPr>
        <w:tabs>
          <w:tab w:val="clear" w:pos="1146"/>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64DDC45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2AC25CA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7D6A4A9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stav předmětu plnění, kdy v důsledku jeho vad či nedodělků hrozí nebezpečí škody velkého rozsahu (např. závažné poruchy ve stavebních konstrukcích, zřícení stavby nebo její části, poruchy provozu, rozvodů medií, atd.) nebo ohrožuje zdraví či životy osob nebo majetek.</w:t>
      </w:r>
    </w:p>
    <w:p w14:paraId="71BC52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60B03C4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14:paraId="640489A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1D2228DC"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42863B3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32999447"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48DA3A97"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70681A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4FA9CD5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4037A0C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lang w:eastAsia="cs-CZ"/>
        </w:rPr>
      </w:pPr>
      <w:r w:rsidRPr="00C15C32">
        <w:rPr>
          <w:rFonts w:ascii="Arial" w:hAnsi="Arial" w:cs="Arial"/>
          <w:b/>
          <w:iCs/>
          <w:lang w:eastAsia="cs-CZ"/>
        </w:rPr>
        <w:lastRenderedPageBreak/>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311FDD24"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2E7388AB"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214ED2C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67F7E64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hotovitelem -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2C4A9D3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457E3C3E"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16D9FAA1"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4370BFB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577899E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48B58132"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762A372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14:paraId="4C93954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14:paraId="54D2E69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39E4025F"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C15C32">
        <w:rPr>
          <w:rFonts w:ascii="StempelGaramondLTPro-Roman" w:hAnsi="StempelGaramondLTPro-Roman" w:cs="StempelGaramondLTPro-Roman"/>
          <w:lang w:eastAsia="cs-CZ"/>
        </w:rPr>
        <w:t>náklady nezbytné pro zhotovení stavby, spole</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né pro celou stavbu, nezahrnuté v soupisech stavebních prací jednotlivých stavebních objekt</w:t>
      </w:r>
      <w:r w:rsidRPr="00C15C32">
        <w:rPr>
          <w:rFonts w:ascii="StempelGaramondLTPro-Roman+01" w:hAnsi="StempelGaramondLTPro-Roman+01" w:cs="StempelGaramondLTPro-Roman+01"/>
          <w:lang w:eastAsia="cs-CZ"/>
        </w:rPr>
        <w:t xml:space="preserve">ů, </w:t>
      </w:r>
      <w:r w:rsidRPr="00C15C32">
        <w:rPr>
          <w:rFonts w:ascii="StempelGaramondLTPro-Roman" w:hAnsi="StempelGaramondLTPro-Roman" w:cs="StempelGaramondLTPro-Roman"/>
          <w:lang w:eastAsia="cs-CZ"/>
        </w:rPr>
        <w:t>in</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enýrských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nebo provozních soubor</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jejichž předmětem jsou zejména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adavky související s vybudováním, provozem a likvidací za</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ízení staveni</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 ztí</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ené výrobní podmínky související s</w:t>
      </w:r>
      <w:r>
        <w:rPr>
          <w:rFonts w:ascii="StempelGaramondLTPro-Roman" w:hAnsi="StempelGaramondLTPro-Roman" w:cs="StempelGaramondLTPro-Roman"/>
          <w:lang w:eastAsia="cs-CZ"/>
        </w:rPr>
        <w:t> </w:t>
      </w:r>
      <w:r w:rsidRPr="00C15C32">
        <w:rPr>
          <w:rFonts w:ascii="StempelGaramondLTPro-Roman" w:hAnsi="StempelGaramondLTPro-Roman" w:cs="StempelGaramondLTPro-Roman"/>
          <w:lang w:eastAsia="cs-CZ"/>
        </w:rPr>
        <w:t>umíst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ním stavby, provozními nebo do</w:t>
      </w:r>
      <w:r>
        <w:rPr>
          <w:rFonts w:ascii="StempelGaramondLTPro-Roman" w:hAnsi="StempelGaramondLTPro-Roman" w:cs="StempelGaramondLTPro-Roman"/>
          <w:lang w:eastAsia="cs-CZ"/>
        </w:rPr>
        <w:t>pravními omezeními, pokud jsou o</w:t>
      </w:r>
      <w:r w:rsidRPr="00C15C32">
        <w:rPr>
          <w:rFonts w:ascii="StempelGaramondLTPro-Roman" w:hAnsi="StempelGaramondLTPro-Roman" w:cs="StempelGaramondLTPro-Roman"/>
          <w:lang w:eastAsia="cs-CZ"/>
        </w:rPr>
        <w:t>bjednatelem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adovány,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ípadn</w:t>
      </w:r>
      <w:r w:rsidRPr="00C15C32">
        <w:rPr>
          <w:rFonts w:ascii="StempelGaramondLTPro-Roman+01" w:hAnsi="StempelGaramondLTPro-Roman+01" w:cs="StempelGaramondLTPro-Roman+01"/>
          <w:lang w:eastAsia="cs-CZ"/>
        </w:rPr>
        <w:t xml:space="preserve">ě </w:t>
      </w:r>
      <w:r w:rsidRPr="00C15C32">
        <w:rPr>
          <w:rFonts w:ascii="StempelGaramondLTPro-Roman" w:hAnsi="StempelGaramondLTPro-Roman" w:cs="StempelGaramondLTPro-Roman"/>
          <w:lang w:eastAsia="cs-CZ"/>
        </w:rPr>
        <w:t>pokud vyplývají z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íslu</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né dokumentace.</w:t>
      </w:r>
    </w:p>
    <w:p w14:paraId="7B3BCB1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xml:space="preserve">, zabezpečujících dílčí technologický proces, který může být výrobní (výsledkem procesu je určitý </w:t>
      </w:r>
      <w:r w:rsidRPr="00C15C32">
        <w:rPr>
          <w:rFonts w:ascii="Arial" w:hAnsi="Arial" w:cs="Arial"/>
          <w:bCs/>
          <w:iCs/>
          <w:lang w:eastAsia="cs-CZ"/>
        </w:rPr>
        <w:lastRenderedPageBreak/>
        <w:t>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3FEBA76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046EAF2B" w14:textId="77777777" w:rsidR="004B57A6" w:rsidRPr="000336EB" w:rsidRDefault="004B57A6" w:rsidP="004B57A6">
      <w:pPr>
        <w:ind w:left="1855"/>
        <w:rPr>
          <w:rFonts w:ascii="Arial" w:hAnsi="Arial" w:cs="Arial"/>
          <w:iCs/>
          <w:lang w:eastAsia="cs-CZ"/>
        </w:rPr>
      </w:pPr>
    </w:p>
    <w:p w14:paraId="2542BA59" w14:textId="77777777" w:rsidR="004B57A6" w:rsidRPr="000336EB" w:rsidRDefault="004B57A6" w:rsidP="00D44AA9">
      <w:pPr>
        <w:pStyle w:val="Styl5"/>
        <w:ind w:hanging="720"/>
      </w:pPr>
      <w:r w:rsidRPr="000336EB">
        <w:t>VZÁJEMNÝ STYK objednatele a zhotovitele</w:t>
      </w:r>
    </w:p>
    <w:p w14:paraId="0BF3A4E1" w14:textId="77777777" w:rsidR="004B57A6" w:rsidRPr="000336EB" w:rsidRDefault="004B57A6" w:rsidP="004B57A6">
      <w:pPr>
        <w:ind w:left="708"/>
        <w:rPr>
          <w:rFonts w:ascii="Arial" w:hAnsi="Arial"/>
          <w:sz w:val="24"/>
          <w:szCs w:val="24"/>
          <w:lang w:eastAsia="cs-CZ"/>
        </w:rPr>
      </w:pPr>
    </w:p>
    <w:p w14:paraId="1D08F63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7BDAC22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1257E72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514C97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0259B73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14:paraId="46D5AC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0E35E2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4436F5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B75B17B" w14:textId="77777777" w:rsidR="004B57A6" w:rsidRPr="000336EB" w:rsidRDefault="004B57A6" w:rsidP="004B57A6">
      <w:pPr>
        <w:tabs>
          <w:tab w:val="num" w:pos="1134"/>
        </w:tabs>
        <w:rPr>
          <w:rFonts w:ascii="Arial" w:hAnsi="Arial" w:cs="Arial"/>
          <w:b/>
          <w:iCs/>
          <w:color w:val="FF0000"/>
          <w:szCs w:val="24"/>
          <w:highlight w:val="yellow"/>
          <w:lang w:eastAsia="cs-CZ"/>
        </w:rPr>
      </w:pPr>
    </w:p>
    <w:p w14:paraId="3D267E12" w14:textId="77777777" w:rsidR="004B57A6" w:rsidRPr="000336EB" w:rsidRDefault="004B57A6" w:rsidP="00D44AA9">
      <w:pPr>
        <w:pStyle w:val="Styl5"/>
        <w:ind w:hanging="720"/>
      </w:pPr>
      <w:r w:rsidRPr="000336EB">
        <w:t xml:space="preserve">Předmět díla </w:t>
      </w:r>
    </w:p>
    <w:p w14:paraId="08BF4FD6" w14:textId="77777777" w:rsidR="004B57A6" w:rsidRPr="000336EB" w:rsidRDefault="004B57A6" w:rsidP="004B57A6">
      <w:pPr>
        <w:ind w:left="708"/>
        <w:rPr>
          <w:rFonts w:ascii="Arial" w:hAnsi="Arial"/>
          <w:sz w:val="24"/>
          <w:szCs w:val="24"/>
          <w:lang w:eastAsia="cs-CZ"/>
        </w:rPr>
      </w:pPr>
    </w:p>
    <w:p w14:paraId="2E6669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Rozsah předmětu díla</w:t>
      </w:r>
    </w:p>
    <w:p w14:paraId="29E2C7C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7C15F899"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14:paraId="71EEFC5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7853920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Objednatel si současně vyhrazuje právo vyzvat zhotovitele k předložení výrobků PSV, případně jejich vzorků (materiály, užité profily výplní otvorů, povrchové </w:t>
      </w:r>
      <w:r w:rsidRPr="00C15C32">
        <w:rPr>
          <w:rFonts w:ascii="Arial" w:hAnsi="Arial"/>
          <w:lang w:eastAsia="cs-CZ"/>
        </w:rPr>
        <w:lastRenderedPageBreak/>
        <w:t>úpravy, výrobky zdravotechniky…) k odsouhlasení před jejich zabudováním do stavby.</w:t>
      </w:r>
    </w:p>
    <w:p w14:paraId="39173E6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4BC230D0"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14:paraId="73D7804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2D608F5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6C67BFF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633C4BE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1B37FF5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4E4B3EB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37B2B0D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5D376D0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325E19C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5F0FD3A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7D37071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14:paraId="4317759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7605F358" w14:textId="77777777" w:rsidR="004B57A6" w:rsidRPr="000336EB" w:rsidRDefault="004B57A6" w:rsidP="004B57A6">
      <w:pPr>
        <w:tabs>
          <w:tab w:val="num" w:pos="1134"/>
        </w:tabs>
        <w:rPr>
          <w:rFonts w:ascii="Arial" w:hAnsi="Arial"/>
          <w:sz w:val="24"/>
          <w:szCs w:val="24"/>
          <w:lang w:eastAsia="cs-CZ"/>
        </w:rPr>
      </w:pPr>
    </w:p>
    <w:p w14:paraId="5D5575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328D478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70FDAA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a jednou v digitální podobě ve formátech pdf a dwg.</w:t>
      </w:r>
    </w:p>
    <w:p w14:paraId="4E812E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4CF443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51C8AA5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1A3A980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54E6292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1CC52E8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lang w:eastAsia="cs-CZ"/>
        </w:rPr>
        <w:lastRenderedPageBreak/>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5397EDAE" w14:textId="77777777" w:rsidR="004B57A6" w:rsidRPr="000336EB" w:rsidRDefault="004B57A6" w:rsidP="004B57A6">
      <w:pPr>
        <w:tabs>
          <w:tab w:val="num" w:pos="1134"/>
        </w:tabs>
        <w:rPr>
          <w:rFonts w:ascii="Arial" w:hAnsi="Arial"/>
          <w:snapToGrid w:val="0"/>
          <w:sz w:val="24"/>
          <w:szCs w:val="24"/>
          <w:lang w:eastAsia="cs-CZ"/>
        </w:rPr>
      </w:pPr>
    </w:p>
    <w:p w14:paraId="0685FB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14:paraId="5D1C03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16D1A4F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14:paraId="03B1E64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Geodetické zaměření skutečného provedení díla.</w:t>
      </w:r>
    </w:p>
    <w:p w14:paraId="5ADC102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pro vklad do katastru nemovitostí.</w:t>
      </w:r>
    </w:p>
    <w:p w14:paraId="47638FC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Doklady o vytýčení stavby.</w:t>
      </w:r>
    </w:p>
    <w:p w14:paraId="518F1A82" w14:textId="77777777" w:rsidR="004B57A6" w:rsidRPr="000336EB" w:rsidRDefault="004B57A6" w:rsidP="004B57A6">
      <w:pPr>
        <w:tabs>
          <w:tab w:val="num" w:pos="1134"/>
        </w:tabs>
        <w:rPr>
          <w:rFonts w:ascii="Arial" w:hAnsi="Arial"/>
          <w:b/>
          <w:sz w:val="24"/>
          <w:szCs w:val="24"/>
          <w:lang w:eastAsia="cs-CZ"/>
        </w:rPr>
      </w:pPr>
    </w:p>
    <w:p w14:paraId="79F8D1E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599A761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15B16072" w14:textId="77777777"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7E8710F8" w14:textId="77777777" w:rsidR="004B57A6" w:rsidRPr="000336EB" w:rsidRDefault="004B57A6" w:rsidP="004B57A6">
      <w:pPr>
        <w:tabs>
          <w:tab w:val="num" w:pos="1134"/>
          <w:tab w:val="num" w:pos="1855"/>
        </w:tabs>
        <w:rPr>
          <w:rFonts w:ascii="Arial" w:hAnsi="Arial"/>
          <w:snapToGrid w:val="0"/>
          <w:lang w:eastAsia="cs-CZ"/>
        </w:rPr>
      </w:pPr>
    </w:p>
    <w:p w14:paraId="1EA2F162"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14:paraId="6C12F6AB" w14:textId="77777777" w:rsidR="004B57A6" w:rsidRPr="000336EB" w:rsidRDefault="004B57A6" w:rsidP="004B57A6">
      <w:pPr>
        <w:ind w:left="708"/>
        <w:rPr>
          <w:rFonts w:ascii="Arial" w:hAnsi="Arial"/>
          <w:sz w:val="24"/>
          <w:szCs w:val="24"/>
          <w:lang w:eastAsia="cs-CZ"/>
        </w:rPr>
      </w:pPr>
    </w:p>
    <w:p w14:paraId="2E8DF58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1712371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30D8DD9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0AB93748" w14:textId="77777777" w:rsidR="004B57A6" w:rsidRPr="000336EB" w:rsidRDefault="004B57A6" w:rsidP="004B57A6">
      <w:pPr>
        <w:tabs>
          <w:tab w:val="num" w:pos="1134"/>
        </w:tabs>
        <w:rPr>
          <w:rFonts w:ascii="Arial" w:hAnsi="Arial"/>
          <w:sz w:val="24"/>
          <w:szCs w:val="24"/>
          <w:lang w:eastAsia="cs-CZ"/>
        </w:rPr>
      </w:pPr>
    </w:p>
    <w:p w14:paraId="7E8A87B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2384768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2BC4022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1993FF6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5DB97C03" w14:textId="77777777" w:rsidR="004B57A6" w:rsidRPr="000336EB" w:rsidRDefault="004B57A6" w:rsidP="004B57A6">
      <w:pPr>
        <w:tabs>
          <w:tab w:val="num" w:pos="1134"/>
        </w:tabs>
        <w:rPr>
          <w:rFonts w:ascii="Arial" w:hAnsi="Arial"/>
          <w:sz w:val="24"/>
          <w:szCs w:val="24"/>
          <w:lang w:eastAsia="cs-CZ"/>
        </w:rPr>
      </w:pPr>
    </w:p>
    <w:p w14:paraId="2FD773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Harmonogram provádění prací.</w:t>
      </w:r>
    </w:p>
    <w:p w14:paraId="7772267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713B192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03407F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5C7A6413" w14:textId="77777777" w:rsidR="004B57A6" w:rsidRPr="000336EB" w:rsidRDefault="004B57A6" w:rsidP="004B57A6">
      <w:pPr>
        <w:tabs>
          <w:tab w:val="num" w:pos="1134"/>
        </w:tabs>
        <w:rPr>
          <w:rFonts w:ascii="Arial" w:hAnsi="Arial"/>
          <w:sz w:val="24"/>
          <w:szCs w:val="24"/>
          <w:lang w:eastAsia="cs-CZ"/>
        </w:rPr>
      </w:pPr>
    </w:p>
    <w:p w14:paraId="5E5E06F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583E2F4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64A9D40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6237BA5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0EF4F6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éněpráce, jejichž celkový finanční objem nepřesáhne 1</w:t>
      </w:r>
      <w:r>
        <w:rPr>
          <w:rFonts w:ascii="Arial" w:hAnsi="Arial"/>
          <w:snapToGrid w:val="0"/>
          <w:lang w:eastAsia="cs-CZ"/>
        </w:rPr>
        <w:t>0%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6694C9E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75128D8A" w14:textId="77777777" w:rsidR="004B57A6" w:rsidRPr="00C15C32" w:rsidRDefault="004B57A6" w:rsidP="004B57A6">
      <w:pPr>
        <w:rPr>
          <w:snapToGrid w:val="0"/>
          <w:color w:val="000000"/>
          <w:lang w:eastAsia="cs-CZ"/>
        </w:rPr>
      </w:pPr>
    </w:p>
    <w:p w14:paraId="63CCD32D"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43CE62DA" w14:textId="77777777" w:rsidR="004B57A6" w:rsidRPr="000336EB" w:rsidRDefault="004B57A6" w:rsidP="004B57A6">
      <w:pPr>
        <w:ind w:left="708"/>
        <w:rPr>
          <w:rFonts w:ascii="Arial" w:hAnsi="Arial"/>
          <w:sz w:val="24"/>
          <w:szCs w:val="24"/>
          <w:lang w:eastAsia="cs-CZ"/>
        </w:rPr>
      </w:pPr>
    </w:p>
    <w:p w14:paraId="5FB3288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Výše sjednané ceny</w:t>
      </w:r>
    </w:p>
    <w:p w14:paraId="77277D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4107180E" w14:textId="77777777" w:rsidR="004B57A6" w:rsidRPr="00C15C32" w:rsidRDefault="004B57A6" w:rsidP="004B57A6">
      <w:pPr>
        <w:tabs>
          <w:tab w:val="num" w:pos="1134"/>
          <w:tab w:val="num" w:pos="1855"/>
        </w:tabs>
        <w:rPr>
          <w:rFonts w:ascii="Arial" w:hAnsi="Arial"/>
          <w:snapToGrid w:val="0"/>
          <w:lang w:eastAsia="cs-CZ"/>
        </w:rPr>
      </w:pPr>
    </w:p>
    <w:p w14:paraId="4832A88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14:paraId="5A781B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4CD37D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6880B3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2C7C4961" w14:textId="77777777" w:rsidR="004B57A6" w:rsidRPr="000336EB" w:rsidRDefault="004B57A6" w:rsidP="004B57A6">
      <w:pPr>
        <w:tabs>
          <w:tab w:val="num" w:pos="1134"/>
        </w:tabs>
        <w:rPr>
          <w:rFonts w:ascii="Arial" w:hAnsi="Arial"/>
          <w:sz w:val="24"/>
          <w:szCs w:val="24"/>
          <w:lang w:eastAsia="cs-CZ"/>
        </w:rPr>
      </w:pPr>
    </w:p>
    <w:p w14:paraId="3717E16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určující cenu za dílo</w:t>
      </w:r>
    </w:p>
    <w:p w14:paraId="2A2F4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 xml:space="preserve">oupis stavebních prací, </w:t>
      </w:r>
      <w:r w:rsidRPr="00C15C32">
        <w:rPr>
          <w:rFonts w:ascii="Arial" w:hAnsi="Arial"/>
          <w:snapToGrid w:val="0"/>
          <w:lang w:eastAsia="cs-CZ"/>
        </w:rPr>
        <w:lastRenderedPageBreak/>
        <w:t>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7261B84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29E881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57CDF342"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12FA1CB9" w14:textId="77777777" w:rsidR="004B57A6" w:rsidRPr="000336EB" w:rsidRDefault="004B57A6" w:rsidP="004B57A6">
      <w:pPr>
        <w:tabs>
          <w:tab w:val="num" w:pos="1134"/>
        </w:tabs>
        <w:rPr>
          <w:rFonts w:ascii="Arial" w:hAnsi="Arial"/>
          <w:sz w:val="24"/>
          <w:szCs w:val="24"/>
          <w:lang w:eastAsia="cs-CZ"/>
        </w:rPr>
      </w:pPr>
    </w:p>
    <w:p w14:paraId="202C8E5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685D951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692D8C5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136EB30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18D745A6" w14:textId="77777777" w:rsidR="004B57A6" w:rsidRPr="000336EB" w:rsidRDefault="004B57A6" w:rsidP="004B57A6">
      <w:pPr>
        <w:tabs>
          <w:tab w:val="num" w:pos="1134"/>
        </w:tabs>
        <w:rPr>
          <w:rFonts w:ascii="Arial" w:hAnsi="Arial"/>
          <w:sz w:val="24"/>
          <w:szCs w:val="24"/>
          <w:lang w:eastAsia="cs-CZ"/>
        </w:rPr>
      </w:pPr>
    </w:p>
    <w:p w14:paraId="1597C1E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79F78C0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28C37D6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6EAD928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13DB5043" w14:textId="77777777" w:rsidR="004B57A6" w:rsidRPr="000336EB" w:rsidRDefault="004B57A6" w:rsidP="004B57A6">
      <w:pPr>
        <w:tabs>
          <w:tab w:val="num" w:pos="1134"/>
        </w:tabs>
        <w:rPr>
          <w:rFonts w:ascii="Arial" w:hAnsi="Arial"/>
          <w:sz w:val="24"/>
          <w:szCs w:val="24"/>
          <w:lang w:eastAsia="cs-CZ"/>
        </w:rPr>
      </w:pPr>
    </w:p>
    <w:p w14:paraId="5FA2E0B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0692FC0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13887BC8" w14:textId="77777777" w:rsidR="00A55A30" w:rsidRPr="00AF6123" w:rsidRDefault="00A55A30" w:rsidP="00AF6123">
      <w:pPr>
        <w:numPr>
          <w:ilvl w:val="2"/>
          <w:numId w:val="4"/>
        </w:numPr>
        <w:tabs>
          <w:tab w:val="num" w:pos="1260"/>
        </w:tabs>
        <w:spacing w:after="0" w:line="240" w:lineRule="auto"/>
        <w:ind w:left="1134" w:hanging="1134"/>
        <w:jc w:val="both"/>
        <w:rPr>
          <w:snapToGrid w:val="0"/>
        </w:rPr>
      </w:pPr>
      <w:r w:rsidRPr="00AF6123">
        <w:rPr>
          <w:rFonts w:ascii="Arial" w:hAnsi="Arial"/>
          <w:snapToGrid w:val="0"/>
          <w:lang w:eastAsia="cs-CZ"/>
        </w:rPr>
        <w:t xml:space="preserve">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soustavy, v cenové úrovni odpovídající období realizace víceprací, ponížené u každé položky indexem, který odpovídá indexu vypočteným z poměru celkové ceny díla bez DPH nabídnuté zhotovitelem v zadávacím řízení a celkové ceny díla </w:t>
      </w:r>
      <w:r w:rsidRPr="00AF6123">
        <w:rPr>
          <w:rFonts w:ascii="Arial" w:hAnsi="Arial"/>
          <w:snapToGrid w:val="0"/>
          <w:lang w:eastAsia="cs-CZ"/>
        </w:rPr>
        <w:lastRenderedPageBreak/>
        <w:t>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soustavy, v cenové úrovni odpovídající období realizace víceprací. V odůvodněných případech se strany mohou dohodnout jinak.</w:t>
      </w:r>
    </w:p>
    <w:p w14:paraId="76016E5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měnového listu nejpozději do 10</w:t>
      </w:r>
      <w:r>
        <w:rPr>
          <w:rFonts w:ascii="Arial" w:hAnsi="Arial"/>
          <w:snapToGrid w:val="0"/>
          <w:lang w:eastAsia="cs-CZ"/>
        </w:rPr>
        <w:t>-</w:t>
      </w:r>
      <w:r w:rsidRPr="00C15C32">
        <w:rPr>
          <w:rFonts w:ascii="Arial" w:hAnsi="Arial"/>
          <w:snapToGrid w:val="0"/>
          <w:lang w:eastAsia="cs-CZ"/>
        </w:rPr>
        <w:t>ti</w:t>
      </w:r>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2FF1D7E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6BF518BA" w14:textId="77777777" w:rsidR="004B57A6" w:rsidRPr="000336EB" w:rsidRDefault="004B57A6" w:rsidP="004B57A6">
      <w:pPr>
        <w:tabs>
          <w:tab w:val="num" w:pos="1134"/>
        </w:tabs>
        <w:rPr>
          <w:rFonts w:ascii="Arial" w:hAnsi="Arial"/>
          <w:snapToGrid w:val="0"/>
          <w:lang w:eastAsia="cs-CZ"/>
        </w:rPr>
      </w:pPr>
    </w:p>
    <w:p w14:paraId="34C286EA"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14:paraId="25BE95DA" w14:textId="77777777" w:rsidR="004B57A6" w:rsidRPr="000336EB" w:rsidRDefault="004B57A6" w:rsidP="004B57A6">
      <w:pPr>
        <w:ind w:left="360"/>
        <w:rPr>
          <w:rFonts w:ascii="Arial" w:hAnsi="Arial"/>
          <w:b/>
          <w:sz w:val="24"/>
          <w:szCs w:val="24"/>
          <w:lang w:eastAsia="cs-CZ"/>
        </w:rPr>
      </w:pPr>
    </w:p>
    <w:p w14:paraId="1B8793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Zálohy</w:t>
      </w:r>
    </w:p>
    <w:p w14:paraId="3B3938A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1D3E37BB" w14:textId="77777777" w:rsidR="004B57A6" w:rsidRPr="000336EB" w:rsidRDefault="004B57A6" w:rsidP="004B57A6">
      <w:pPr>
        <w:tabs>
          <w:tab w:val="num" w:pos="1134"/>
        </w:tabs>
        <w:rPr>
          <w:rFonts w:ascii="Arial" w:hAnsi="Arial"/>
          <w:snapToGrid w:val="0"/>
          <w:lang w:eastAsia="cs-CZ"/>
        </w:rPr>
      </w:pPr>
    </w:p>
    <w:p w14:paraId="76ECC01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Postup plateb</w:t>
      </w:r>
    </w:p>
    <w:p w14:paraId="73925D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511F3F6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36D0691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745CC8A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13460D9D" w14:textId="5209BDE8" w:rsidR="004B57A6" w:rsidRPr="007B779A" w:rsidRDefault="004B57A6" w:rsidP="007B779A">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007B779A" w:rsidRPr="00422830">
        <w:rPr>
          <w:rFonts w:ascii="Arial" w:hAnsi="Arial"/>
          <w:snapToGrid w:val="0"/>
          <w:lang w:eastAsia="cs-CZ"/>
        </w:rPr>
        <w:t>dle potvrzené</w:t>
      </w:r>
      <w:r w:rsidR="007B779A" w:rsidRPr="007B779A">
        <w:rPr>
          <w:rFonts w:ascii="Arial" w:hAnsi="Arial"/>
          <w:snapToGrid w:val="0"/>
          <w:lang w:eastAsia="cs-CZ"/>
        </w:rPr>
        <w:t>ho zjišťovacího protokolu mínus 10 % pozastávka z této ceny</w:t>
      </w:r>
      <w:r w:rsidRPr="007B779A">
        <w:rPr>
          <w:rFonts w:ascii="Arial" w:hAnsi="Arial"/>
          <w:snapToGrid w:val="0"/>
          <w:lang w:eastAsia="cs-CZ"/>
        </w:rPr>
        <w:t xml:space="preserve">.  Překročí-li zhotovitel některou fakturou hodnotu 90% ze sjednané ceny, je objednatel oprávněn uhradit pouze část faktury tak, aby úhrada jím provedená dosáhla v celkové výši pouze 90% ze sjednané ceny. Na zbývající část faktury přesahující hodnotu 90% ze sjednané ceny nemůže zhotovitel uplatňovat žádné majetkové sankce ani úrok z prodlení. </w:t>
      </w:r>
    </w:p>
    <w:p w14:paraId="0184FE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Částka rovnající se 10%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sidR="007B779A">
        <w:rPr>
          <w:rFonts w:ascii="Arial" w:hAnsi="Arial"/>
          <w:snapToGrid w:val="0"/>
          <w:lang w:eastAsia="cs-CZ"/>
        </w:rPr>
        <w:t>včetně předání požadované dokladové části díla zhotovitelem.</w:t>
      </w:r>
    </w:p>
    <w:p w14:paraId="66140806" w14:textId="464D353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 xml:space="preserve">ě </w:t>
      </w:r>
      <w:r w:rsidR="007B779A">
        <w:rPr>
          <w:rFonts w:ascii="Arial" w:hAnsi="Arial"/>
          <w:snapToGrid w:val="0"/>
          <w:lang w:eastAsia="cs-CZ"/>
        </w:rPr>
        <w:t>vzájemného předávacího protokolu o předání díla bez vad a nedodělků.</w:t>
      </w:r>
    </w:p>
    <w:p w14:paraId="2984C851" w14:textId="77777777" w:rsidR="004B57A6" w:rsidRPr="000336EB" w:rsidRDefault="004B57A6" w:rsidP="004B57A6">
      <w:pPr>
        <w:tabs>
          <w:tab w:val="num" w:pos="1134"/>
        </w:tabs>
        <w:rPr>
          <w:rFonts w:ascii="Arial" w:hAnsi="Arial"/>
          <w:sz w:val="24"/>
          <w:szCs w:val="24"/>
          <w:lang w:eastAsia="cs-CZ"/>
        </w:rPr>
      </w:pPr>
    </w:p>
    <w:p w14:paraId="66058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splatnosti</w:t>
      </w:r>
    </w:p>
    <w:p w14:paraId="7E073CE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14:paraId="76B7BC5C" w14:textId="77777777" w:rsidR="004B57A6" w:rsidRPr="000336EB" w:rsidRDefault="004B57A6" w:rsidP="004B57A6">
      <w:pPr>
        <w:tabs>
          <w:tab w:val="num" w:pos="1134"/>
        </w:tabs>
        <w:rPr>
          <w:rFonts w:ascii="Arial" w:hAnsi="Arial"/>
          <w:sz w:val="24"/>
          <w:szCs w:val="24"/>
          <w:lang w:eastAsia="cs-CZ"/>
        </w:rPr>
      </w:pPr>
    </w:p>
    <w:p w14:paraId="01C204D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14:paraId="0B4089D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14:paraId="45F4DFD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5E3CFB30" w14:textId="77777777" w:rsidR="004B57A6" w:rsidRPr="000336EB" w:rsidRDefault="004B57A6" w:rsidP="004B57A6">
      <w:pPr>
        <w:tabs>
          <w:tab w:val="num" w:pos="1134"/>
        </w:tabs>
        <w:rPr>
          <w:rFonts w:ascii="Arial" w:hAnsi="Arial"/>
          <w:sz w:val="24"/>
          <w:szCs w:val="24"/>
          <w:lang w:eastAsia="cs-CZ"/>
        </w:rPr>
      </w:pPr>
    </w:p>
    <w:p w14:paraId="647D502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3678E1B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56778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41B7523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Sazba DPH a výše DPH popřípadě povinností spojené s přenesenou daňovou povinností budou uplatněny souladu s platnou legislativou.</w:t>
      </w:r>
    </w:p>
    <w:p w14:paraId="30D91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13FD5D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79F5964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5D931BC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nezkrátí daň nebo nevyláká daňovou výhodu.</w:t>
      </w:r>
    </w:p>
    <w:p w14:paraId="6F9D700A" w14:textId="77777777" w:rsidR="004B57A6" w:rsidRPr="000336EB" w:rsidRDefault="004B57A6" w:rsidP="004B57A6">
      <w:pPr>
        <w:tabs>
          <w:tab w:val="num" w:pos="1134"/>
        </w:tabs>
        <w:rPr>
          <w:rFonts w:ascii="Arial" w:hAnsi="Arial"/>
          <w:sz w:val="24"/>
          <w:szCs w:val="24"/>
          <w:lang w:eastAsia="cs-CZ"/>
        </w:rPr>
      </w:pPr>
    </w:p>
    <w:p w14:paraId="05E02C2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040B1C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396094FF" w14:textId="77777777" w:rsidR="004B57A6" w:rsidRPr="000336EB" w:rsidRDefault="004B57A6" w:rsidP="004B57A6">
      <w:pPr>
        <w:tabs>
          <w:tab w:val="num" w:pos="1134"/>
        </w:tabs>
        <w:rPr>
          <w:rFonts w:ascii="Arial" w:hAnsi="Arial"/>
          <w:sz w:val="24"/>
          <w:szCs w:val="24"/>
          <w:lang w:eastAsia="cs-CZ"/>
        </w:rPr>
      </w:pPr>
    </w:p>
    <w:p w14:paraId="4940D4A0"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14:paraId="5729DDBB" w14:textId="77777777" w:rsidR="004B57A6" w:rsidRPr="000336EB" w:rsidRDefault="004B57A6" w:rsidP="004B57A6">
      <w:pPr>
        <w:tabs>
          <w:tab w:val="num" w:pos="1134"/>
        </w:tabs>
        <w:ind w:left="708"/>
        <w:rPr>
          <w:rFonts w:ascii="Arial" w:hAnsi="Arial"/>
          <w:sz w:val="24"/>
          <w:szCs w:val="24"/>
          <w:lang w:eastAsia="cs-CZ"/>
        </w:rPr>
      </w:pPr>
    </w:p>
    <w:p w14:paraId="7C2C467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49975263" w14:textId="77777777" w:rsidR="004B57A6" w:rsidRPr="00C15C32" w:rsidRDefault="002F0358"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bjednateli smluvní pokutu ve výši 0,</w:t>
      </w:r>
      <w:r w:rsidR="002029E1">
        <w:rPr>
          <w:rFonts w:ascii="Arial" w:hAnsi="Arial"/>
          <w:snapToGrid w:val="0"/>
          <w:lang w:eastAsia="cs-CZ"/>
        </w:rPr>
        <w:t>0</w:t>
      </w:r>
      <w:r w:rsidR="004B57A6" w:rsidRPr="00C15C32">
        <w:rPr>
          <w:rFonts w:ascii="Arial" w:hAnsi="Arial"/>
          <w:snapToGrid w:val="0"/>
          <w:lang w:eastAsia="cs-CZ"/>
        </w:rPr>
        <w:t xml:space="preserve">5%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14:paraId="4D408B3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s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40288781" w14:textId="77777777" w:rsidR="004B57A6" w:rsidRPr="00C15C32" w:rsidRDefault="004B57A6" w:rsidP="004B57A6">
      <w:pPr>
        <w:tabs>
          <w:tab w:val="num" w:pos="1134"/>
        </w:tabs>
        <w:rPr>
          <w:rFonts w:ascii="Arial" w:hAnsi="Arial"/>
          <w:lang w:eastAsia="cs-CZ"/>
        </w:rPr>
      </w:pPr>
    </w:p>
    <w:p w14:paraId="6DE33C3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418B3BA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 xml:space="preserve">zetí díla, je </w:t>
      </w:r>
      <w:r>
        <w:rPr>
          <w:rFonts w:ascii="Arial" w:hAnsi="Arial"/>
          <w:snapToGrid w:val="0"/>
          <w:lang w:eastAsia="cs-CZ"/>
        </w:rPr>
        <w:lastRenderedPageBreak/>
        <w:t>povinen zaplatit o</w:t>
      </w:r>
      <w:r w:rsidRPr="00C15C32">
        <w:rPr>
          <w:rFonts w:ascii="Arial" w:hAnsi="Arial"/>
          <w:snapToGrid w:val="0"/>
          <w:lang w:eastAsia="cs-CZ"/>
        </w:rPr>
        <w:t>bjednateli smluvní pokutu 1.000,-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157CCF7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2.000,- Kč za každý nedodělek či vadu, u nichž je v prodlení a za každý den prodlení.</w:t>
      </w:r>
    </w:p>
    <w:p w14:paraId="7030A302" w14:textId="77777777" w:rsidR="004B57A6" w:rsidRPr="000336EB" w:rsidRDefault="004B57A6" w:rsidP="004B57A6">
      <w:pPr>
        <w:tabs>
          <w:tab w:val="num" w:pos="1134"/>
        </w:tabs>
        <w:rPr>
          <w:rFonts w:ascii="Arial" w:hAnsi="Arial"/>
          <w:sz w:val="24"/>
          <w:szCs w:val="24"/>
          <w:lang w:eastAsia="cs-CZ"/>
        </w:rPr>
      </w:pPr>
    </w:p>
    <w:p w14:paraId="14EA71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0105738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492E4F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2.000,- Kč za každou reklamovanou vadu, u níž je v prodlení a za každý den prodlení.</w:t>
      </w:r>
    </w:p>
    <w:p w14:paraId="10BDD6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Označil-li objednatel v reklamaci, že se jedná o vadu, která brání řádnému užívání díla, případně hrozí nebezpečí škody velkého rozsahu (havárie), sjednávají obě smluvní strany smluvní pokuty v dvojnásobné výši.</w:t>
      </w:r>
    </w:p>
    <w:p w14:paraId="5DD8CF6B" w14:textId="77777777" w:rsidR="004B57A6" w:rsidRPr="000336EB" w:rsidRDefault="004B57A6" w:rsidP="004B57A6">
      <w:pPr>
        <w:tabs>
          <w:tab w:val="num" w:pos="1134"/>
        </w:tabs>
        <w:rPr>
          <w:rFonts w:ascii="Arial" w:hAnsi="Arial"/>
          <w:sz w:val="24"/>
          <w:szCs w:val="24"/>
          <w:lang w:eastAsia="cs-CZ"/>
        </w:rPr>
      </w:pPr>
    </w:p>
    <w:p w14:paraId="619A2D5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72C9300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5.000,- Kč za každý i započatý den prodlení.</w:t>
      </w:r>
    </w:p>
    <w:p w14:paraId="2B454255" w14:textId="77777777" w:rsidR="004B57A6" w:rsidRPr="00C15C32" w:rsidRDefault="004B57A6" w:rsidP="004B57A6">
      <w:pPr>
        <w:tabs>
          <w:tab w:val="num" w:pos="1134"/>
          <w:tab w:val="num" w:pos="1855"/>
        </w:tabs>
        <w:rPr>
          <w:rFonts w:ascii="Arial" w:hAnsi="Arial"/>
          <w:snapToGrid w:val="0"/>
          <w:lang w:eastAsia="cs-CZ"/>
        </w:rPr>
      </w:pPr>
    </w:p>
    <w:p w14:paraId="1B0E8807" w14:textId="77777777" w:rsidR="004B57A6" w:rsidRPr="00C15C3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1785438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6E7C0A06" w14:textId="77777777" w:rsidR="004B57A6" w:rsidRPr="00C15C32"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3.000,- Kč </w:t>
      </w:r>
    </w:p>
    <w:p w14:paraId="279977AD" w14:textId="77777777"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nepoužití osobního zajištění pro práce ve výškách: 20.000,- Kč</w:t>
      </w:r>
    </w:p>
    <w:p w14:paraId="4590E61D" w14:textId="77777777"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vykonávání činnosti bez příslušné odborné nebo zdravotní způsobilosti: 20.000,- Kč</w:t>
      </w:r>
    </w:p>
    <w:p w14:paraId="62D8BE33" w14:textId="77777777"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poškození nebo nenainstalování bezpečnostních prvků (např. oplocení, ohrazení atd.): 5.000,- Kč</w:t>
      </w:r>
    </w:p>
    <w:p w14:paraId="3005984C" w14:textId="77777777"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přechovávání alkoholu na staveništi nebo pozitivní dechová zkouška: 20.000,- Kč</w:t>
      </w:r>
    </w:p>
    <w:p w14:paraId="61B0796B" w14:textId="77777777"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5.000,- Kč. </w:t>
      </w:r>
    </w:p>
    <w:p w14:paraId="4A2EE798" w14:textId="77777777" w:rsidR="004B57A6" w:rsidRPr="000336EB" w:rsidRDefault="004B57A6" w:rsidP="004B57A6">
      <w:pPr>
        <w:tabs>
          <w:tab w:val="num" w:pos="1134"/>
          <w:tab w:val="left" w:pos="1276"/>
        </w:tabs>
        <w:rPr>
          <w:rFonts w:ascii="Arial" w:hAnsi="Arial"/>
          <w:sz w:val="24"/>
          <w:szCs w:val="24"/>
          <w:lang w:eastAsia="cs-CZ"/>
        </w:rPr>
      </w:pPr>
    </w:p>
    <w:p w14:paraId="0477976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7AF6F99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hotoviteli úrok z prodlení ve výši 0,05%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6FD20D24" w14:textId="77777777" w:rsidR="004B57A6" w:rsidRDefault="004B57A6" w:rsidP="004B57A6">
      <w:pPr>
        <w:tabs>
          <w:tab w:val="num" w:pos="1134"/>
        </w:tabs>
        <w:rPr>
          <w:rFonts w:ascii="Arial" w:hAnsi="Arial"/>
          <w:snapToGrid w:val="0"/>
          <w:lang w:eastAsia="cs-CZ"/>
        </w:rPr>
      </w:pPr>
    </w:p>
    <w:p w14:paraId="608287AD" w14:textId="77777777" w:rsidR="002B195E" w:rsidRPr="00C15C32" w:rsidRDefault="002B195E" w:rsidP="004B57A6">
      <w:pPr>
        <w:tabs>
          <w:tab w:val="num" w:pos="1134"/>
        </w:tabs>
        <w:rPr>
          <w:rFonts w:ascii="Arial" w:hAnsi="Arial"/>
          <w:snapToGrid w:val="0"/>
          <w:lang w:eastAsia="cs-CZ"/>
        </w:rPr>
      </w:pPr>
    </w:p>
    <w:p w14:paraId="684EFE8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Způsob vyúčtování smluvní pokuty</w:t>
      </w:r>
    </w:p>
    <w:p w14:paraId="3986B8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0069F9A4" w14:textId="77777777" w:rsidR="004B57A6" w:rsidRPr="000336EB" w:rsidRDefault="004B57A6" w:rsidP="004B57A6">
      <w:pPr>
        <w:tabs>
          <w:tab w:val="num" w:pos="1134"/>
          <w:tab w:val="num" w:pos="1855"/>
        </w:tabs>
        <w:rPr>
          <w:rFonts w:ascii="Arial" w:hAnsi="Arial"/>
          <w:snapToGrid w:val="0"/>
          <w:lang w:eastAsia="cs-CZ"/>
        </w:rPr>
      </w:pPr>
    </w:p>
    <w:p w14:paraId="7C9AA6E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54029B3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0309F317" w14:textId="77777777" w:rsidR="004B57A6" w:rsidRPr="00C15C32" w:rsidRDefault="004B57A6" w:rsidP="004B57A6">
      <w:pPr>
        <w:tabs>
          <w:tab w:val="num" w:pos="1134"/>
        </w:tabs>
        <w:rPr>
          <w:rFonts w:ascii="Arial" w:hAnsi="Arial"/>
          <w:lang w:eastAsia="cs-CZ"/>
        </w:rPr>
      </w:pPr>
    </w:p>
    <w:p w14:paraId="2FBF65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5CB3A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72D0E048" w14:textId="77777777" w:rsidR="004B57A6" w:rsidRPr="000336EB" w:rsidRDefault="004B57A6" w:rsidP="004B57A6">
      <w:pPr>
        <w:tabs>
          <w:tab w:val="num" w:pos="1855"/>
        </w:tabs>
        <w:ind w:left="1260"/>
        <w:rPr>
          <w:rFonts w:ascii="Arial" w:hAnsi="Arial"/>
          <w:snapToGrid w:val="0"/>
          <w:lang w:eastAsia="cs-CZ"/>
        </w:rPr>
      </w:pPr>
    </w:p>
    <w:p w14:paraId="52391933" w14:textId="77777777" w:rsidR="004B57A6" w:rsidRPr="000336EB" w:rsidRDefault="004B57A6" w:rsidP="004952A3">
      <w:pPr>
        <w:pStyle w:val="Styl5"/>
        <w:ind w:hanging="720"/>
      </w:pPr>
      <w:r w:rsidRPr="000336EB">
        <w:t>Staveniště</w:t>
      </w:r>
    </w:p>
    <w:p w14:paraId="73889ADB" w14:textId="77777777" w:rsidR="004B57A6" w:rsidRPr="000336EB" w:rsidRDefault="004B57A6" w:rsidP="004B57A6">
      <w:pPr>
        <w:ind w:left="708"/>
        <w:rPr>
          <w:rFonts w:ascii="Arial" w:hAnsi="Arial"/>
          <w:sz w:val="24"/>
          <w:szCs w:val="24"/>
          <w:lang w:eastAsia="cs-CZ"/>
        </w:rPr>
      </w:pPr>
    </w:p>
    <w:p w14:paraId="5AA9C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3D800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7348A0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4440651F" w14:textId="77777777" w:rsidR="004B57A6" w:rsidRPr="000336EB" w:rsidRDefault="004B57A6" w:rsidP="004B57A6">
      <w:pPr>
        <w:tabs>
          <w:tab w:val="num" w:pos="1134"/>
        </w:tabs>
        <w:rPr>
          <w:rFonts w:ascii="Arial" w:hAnsi="Arial"/>
          <w:sz w:val="24"/>
          <w:szCs w:val="24"/>
          <w:lang w:eastAsia="cs-CZ"/>
        </w:rPr>
      </w:pPr>
    </w:p>
    <w:p w14:paraId="75742E2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051B6A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07D0C2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6EB456D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17742A55" w14:textId="77777777" w:rsidR="004B57A6" w:rsidRPr="000336EB" w:rsidRDefault="004B57A6" w:rsidP="004B57A6">
      <w:pPr>
        <w:tabs>
          <w:tab w:val="num" w:pos="1134"/>
        </w:tabs>
        <w:rPr>
          <w:rFonts w:ascii="Arial" w:hAnsi="Arial"/>
          <w:sz w:val="24"/>
          <w:szCs w:val="24"/>
          <w:lang w:eastAsia="cs-CZ"/>
        </w:rPr>
      </w:pPr>
    </w:p>
    <w:p w14:paraId="5E88C99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40AA36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5CFEFF6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3D99EE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555554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4592EC3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307E1304" w14:textId="77777777" w:rsidR="004B57A6" w:rsidRPr="000336EB" w:rsidRDefault="004B57A6" w:rsidP="004B57A6">
      <w:pPr>
        <w:tabs>
          <w:tab w:val="num" w:pos="1134"/>
        </w:tabs>
        <w:rPr>
          <w:rFonts w:ascii="Arial" w:hAnsi="Arial"/>
          <w:sz w:val="24"/>
          <w:szCs w:val="24"/>
          <w:lang w:eastAsia="cs-CZ"/>
        </w:rPr>
      </w:pPr>
    </w:p>
    <w:p w14:paraId="6FAC4A0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3FA0FCF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1E160E9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4F397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6B2E0DB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60D239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7C05BF9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039328E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3F949F8D" w14:textId="77777777" w:rsidR="004B57A6" w:rsidRPr="000336EB" w:rsidRDefault="004B57A6" w:rsidP="004B57A6">
      <w:pPr>
        <w:tabs>
          <w:tab w:val="num" w:pos="1134"/>
        </w:tabs>
        <w:rPr>
          <w:rFonts w:ascii="Arial" w:hAnsi="Arial"/>
          <w:sz w:val="24"/>
          <w:szCs w:val="24"/>
          <w:lang w:eastAsia="cs-CZ"/>
        </w:rPr>
      </w:pPr>
    </w:p>
    <w:p w14:paraId="43B9AD3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Užívání staveniště</w:t>
      </w:r>
    </w:p>
    <w:p w14:paraId="45367A9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14:paraId="560986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4667F4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1D139F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14E3DB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0476B50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590CB90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 xml:space="preserve">taveniště odstraňovat všechny druhy odpadů, stavební suti a nepotřebného materiálu. Zhotovitel je rovněž povinen zabezpečit, </w:t>
      </w:r>
      <w:r w:rsidRPr="00C15C32">
        <w:rPr>
          <w:rFonts w:ascii="Arial" w:hAnsi="Arial"/>
          <w:snapToGrid w:val="0"/>
          <w:lang w:eastAsia="cs-CZ"/>
        </w:rPr>
        <w:lastRenderedPageBreak/>
        <w:t>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5822D3F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4B2AEB8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489A3504" w14:textId="77777777" w:rsidR="004B57A6" w:rsidRPr="000336EB" w:rsidRDefault="004B57A6" w:rsidP="004B57A6">
      <w:pPr>
        <w:tabs>
          <w:tab w:val="num" w:pos="1134"/>
          <w:tab w:val="num" w:pos="1855"/>
        </w:tabs>
        <w:rPr>
          <w:rFonts w:ascii="Arial" w:hAnsi="Arial"/>
          <w:snapToGrid w:val="0"/>
          <w:lang w:eastAsia="cs-CZ"/>
        </w:rPr>
      </w:pPr>
    </w:p>
    <w:p w14:paraId="5EF0C34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5580590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37E53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6F2B01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5FE9EEBA" w14:textId="77777777" w:rsidR="004B57A6" w:rsidRPr="000336EB" w:rsidRDefault="004B57A6" w:rsidP="004B57A6">
      <w:pPr>
        <w:tabs>
          <w:tab w:val="num" w:pos="1134"/>
        </w:tabs>
        <w:rPr>
          <w:rFonts w:ascii="Arial" w:hAnsi="Arial"/>
          <w:snapToGrid w:val="0"/>
          <w:lang w:eastAsia="cs-CZ"/>
        </w:rPr>
      </w:pPr>
    </w:p>
    <w:p w14:paraId="2C7837C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1B0192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26579F1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0A7E475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29847BC0" w14:textId="77777777" w:rsidR="004B57A6" w:rsidRPr="00A90FDB" w:rsidRDefault="004B57A6" w:rsidP="004B57A6">
      <w:pPr>
        <w:numPr>
          <w:ilvl w:val="2"/>
          <w:numId w:val="4"/>
        </w:numPr>
        <w:tabs>
          <w:tab w:val="clear" w:pos="1146"/>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50B60ACC" w14:textId="77777777" w:rsidR="004B57A6" w:rsidRPr="000336EB" w:rsidRDefault="004B57A6" w:rsidP="004B57A6">
      <w:pPr>
        <w:tabs>
          <w:tab w:val="num" w:pos="1134"/>
        </w:tabs>
        <w:rPr>
          <w:rFonts w:ascii="Arial" w:hAnsi="Arial"/>
          <w:snapToGrid w:val="0"/>
          <w:lang w:eastAsia="cs-CZ"/>
        </w:rPr>
      </w:pPr>
    </w:p>
    <w:p w14:paraId="72C91F6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Vyklizení staveniště</w:t>
      </w:r>
    </w:p>
    <w:p w14:paraId="28C6B6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6A60484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36CB8C92" w14:textId="77777777" w:rsidR="00AF6123" w:rsidRPr="000336EB" w:rsidRDefault="00AF6123" w:rsidP="004B57A6">
      <w:pPr>
        <w:ind w:left="708"/>
        <w:rPr>
          <w:rFonts w:ascii="Arial" w:hAnsi="Arial"/>
          <w:sz w:val="24"/>
          <w:szCs w:val="24"/>
          <w:lang w:eastAsia="cs-CZ"/>
        </w:rPr>
      </w:pPr>
    </w:p>
    <w:p w14:paraId="319FE5F4" w14:textId="77777777" w:rsidR="004B57A6" w:rsidRPr="000336EB" w:rsidRDefault="004B57A6" w:rsidP="004952A3">
      <w:pPr>
        <w:pStyle w:val="Styl5"/>
        <w:ind w:hanging="720"/>
      </w:pPr>
      <w:r w:rsidRPr="000336EB">
        <w:t>Stavební deník</w:t>
      </w:r>
    </w:p>
    <w:p w14:paraId="5E45885F" w14:textId="77777777" w:rsidR="004B57A6" w:rsidRPr="000336EB" w:rsidRDefault="004B57A6" w:rsidP="004B57A6">
      <w:pPr>
        <w:rPr>
          <w:rFonts w:ascii="Arial" w:hAnsi="Arial"/>
          <w:sz w:val="24"/>
          <w:szCs w:val="24"/>
          <w:u w:val="single"/>
          <w:lang w:eastAsia="cs-CZ"/>
        </w:rPr>
      </w:pPr>
    </w:p>
    <w:p w14:paraId="2C8D905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 vést stavební deník</w:t>
      </w:r>
    </w:p>
    <w:p w14:paraId="4DE6F55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14:paraId="305E794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3360340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0CB894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202EBF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3C83A41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213B6E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00049A8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4BA828B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0D2EFD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5EB56E5D" w14:textId="77777777" w:rsidR="004B57A6" w:rsidRPr="000336EB" w:rsidRDefault="004B57A6" w:rsidP="004B57A6">
      <w:pPr>
        <w:tabs>
          <w:tab w:val="num" w:pos="1134"/>
        </w:tabs>
        <w:rPr>
          <w:rFonts w:ascii="Arial" w:hAnsi="Arial"/>
          <w:snapToGrid w:val="0"/>
          <w:lang w:eastAsia="cs-CZ"/>
        </w:rPr>
      </w:pPr>
    </w:p>
    <w:p w14:paraId="7157CCE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505BF7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734258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533F4D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3E8C72A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2D182E84" w14:textId="77777777" w:rsidR="004B57A6" w:rsidRPr="000336EB" w:rsidRDefault="004B57A6" w:rsidP="004B57A6">
      <w:pPr>
        <w:tabs>
          <w:tab w:val="num" w:pos="1134"/>
        </w:tabs>
        <w:rPr>
          <w:rFonts w:ascii="Arial" w:hAnsi="Arial"/>
          <w:sz w:val="24"/>
          <w:szCs w:val="24"/>
          <w:lang w:eastAsia="cs-CZ"/>
        </w:rPr>
      </w:pPr>
    </w:p>
    <w:p w14:paraId="13BD45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5F1AB8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1F1A9929" w14:textId="77777777" w:rsidR="004B57A6" w:rsidRPr="000336EB" w:rsidRDefault="004B57A6" w:rsidP="004B57A6">
      <w:pPr>
        <w:tabs>
          <w:tab w:val="num" w:pos="1134"/>
        </w:tabs>
        <w:rPr>
          <w:rFonts w:ascii="Arial" w:hAnsi="Arial"/>
          <w:snapToGrid w:val="0"/>
          <w:lang w:eastAsia="cs-CZ"/>
        </w:rPr>
      </w:pPr>
    </w:p>
    <w:p w14:paraId="5A7278AF" w14:textId="77777777" w:rsidR="004B57A6" w:rsidRPr="000336EB" w:rsidRDefault="004B57A6" w:rsidP="00BE64DD">
      <w:pPr>
        <w:pStyle w:val="Styl5"/>
        <w:ind w:hanging="720"/>
      </w:pPr>
      <w:r w:rsidRPr="000336EB">
        <w:t>kontrola a Kontrolní dny</w:t>
      </w:r>
    </w:p>
    <w:p w14:paraId="748CB3A7" w14:textId="77777777" w:rsidR="004B57A6" w:rsidRPr="000336EB" w:rsidRDefault="004B57A6" w:rsidP="004B57A6">
      <w:pPr>
        <w:spacing w:line="240" w:lineRule="atLeast"/>
        <w:ind w:left="1056"/>
        <w:rPr>
          <w:rFonts w:ascii="Arial" w:hAnsi="Arial"/>
          <w:snapToGrid w:val="0"/>
          <w:color w:val="000000"/>
          <w:sz w:val="24"/>
          <w:lang w:eastAsia="cs-CZ"/>
        </w:rPr>
      </w:pPr>
    </w:p>
    <w:p w14:paraId="54D504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14:paraId="0B2BE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lastRenderedPageBreak/>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2DFFDAFA" w14:textId="77777777" w:rsidR="004B57A6" w:rsidRPr="000336EB" w:rsidRDefault="004B57A6" w:rsidP="004B57A6">
      <w:pPr>
        <w:tabs>
          <w:tab w:val="num" w:pos="1134"/>
        </w:tabs>
        <w:rPr>
          <w:rFonts w:ascii="Arial" w:hAnsi="Arial"/>
          <w:snapToGrid w:val="0"/>
          <w:lang w:eastAsia="cs-CZ"/>
        </w:rPr>
      </w:pPr>
    </w:p>
    <w:p w14:paraId="4B8070D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19753D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41D2769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421C40A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50E8BF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0C14D3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160B75F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50BA4892" w14:textId="77777777" w:rsidR="004B57A6" w:rsidRPr="000336EB" w:rsidRDefault="004B57A6" w:rsidP="004B57A6">
      <w:pPr>
        <w:tabs>
          <w:tab w:val="num" w:pos="1134"/>
        </w:tabs>
        <w:rPr>
          <w:rFonts w:ascii="Arial" w:hAnsi="Arial"/>
          <w:snapToGrid w:val="0"/>
          <w:lang w:eastAsia="cs-CZ"/>
        </w:rPr>
      </w:pPr>
    </w:p>
    <w:p w14:paraId="157EE4D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401D600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14:paraId="41FA8D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441A9744" w14:textId="77777777" w:rsidR="004B57A6" w:rsidRPr="00C15C32" w:rsidRDefault="004B57A6" w:rsidP="004B57A6">
      <w:pPr>
        <w:tabs>
          <w:tab w:val="num" w:pos="1134"/>
        </w:tabs>
        <w:rPr>
          <w:rFonts w:ascii="Arial" w:hAnsi="Arial"/>
          <w:snapToGrid w:val="0"/>
          <w:lang w:eastAsia="cs-CZ"/>
        </w:rPr>
      </w:pPr>
    </w:p>
    <w:p w14:paraId="4B29EE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22C206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088E84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5E73C8DD" w14:textId="77777777" w:rsidR="004B57A6" w:rsidRPr="000336EB" w:rsidRDefault="004B57A6" w:rsidP="004B57A6">
      <w:pPr>
        <w:tabs>
          <w:tab w:val="num" w:pos="1134"/>
        </w:tabs>
        <w:rPr>
          <w:rFonts w:ascii="Arial" w:hAnsi="Arial"/>
          <w:snapToGrid w:val="0"/>
          <w:lang w:eastAsia="cs-CZ"/>
        </w:rPr>
      </w:pPr>
    </w:p>
    <w:p w14:paraId="1AEDA2A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298678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26D8F64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 xml:space="preserve">provedené práce, zároveň však alespoň do doby uplynutí tří let od ukončení financujícího programu dle čl. 88 a následujících Nařízení Rady (ES) 1083/2006, o obecných ustanoveních o Evropském fondu pro regionální rozvoj, Evropském sociálním fondu a Fondu </w:t>
      </w:r>
      <w:r w:rsidRPr="00C15C32">
        <w:rPr>
          <w:rFonts w:ascii="Arial" w:hAnsi="Arial"/>
          <w:snapToGrid w:val="0"/>
          <w:lang w:eastAsia="cs-CZ"/>
        </w:rPr>
        <w:lastRenderedPageBreak/>
        <w:t>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C6D031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2D1D835F" w14:textId="77777777" w:rsidR="004B57A6" w:rsidRPr="000336EB" w:rsidRDefault="004B57A6" w:rsidP="004B57A6">
      <w:pPr>
        <w:rPr>
          <w:rFonts w:ascii="Arial" w:hAnsi="Arial"/>
          <w:snapToGrid w:val="0"/>
          <w:lang w:eastAsia="cs-CZ"/>
        </w:rPr>
      </w:pPr>
    </w:p>
    <w:p w14:paraId="60459586" w14:textId="77777777" w:rsidR="004B57A6" w:rsidRPr="000336EB" w:rsidRDefault="004B57A6" w:rsidP="00BE64DD">
      <w:pPr>
        <w:pStyle w:val="Styl5"/>
        <w:ind w:hanging="720"/>
      </w:pPr>
      <w:r w:rsidRPr="000336EB">
        <w:t>technický dozor objednatele</w:t>
      </w:r>
    </w:p>
    <w:p w14:paraId="6886107E" w14:textId="77777777" w:rsidR="004B57A6" w:rsidRPr="000336EB" w:rsidRDefault="004B57A6" w:rsidP="004B57A6">
      <w:pPr>
        <w:rPr>
          <w:rFonts w:ascii="Arial" w:hAnsi="Arial"/>
          <w:snapToGrid w:val="0"/>
          <w:lang w:eastAsia="cs-CZ"/>
        </w:rPr>
      </w:pPr>
    </w:p>
    <w:p w14:paraId="7A33914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275A4DE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4E6A83F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67562C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700238B2" w14:textId="77777777" w:rsidR="004B57A6" w:rsidRPr="000336EB" w:rsidRDefault="004B57A6" w:rsidP="004B57A6">
      <w:pPr>
        <w:tabs>
          <w:tab w:val="num" w:pos="1134"/>
        </w:tabs>
        <w:rPr>
          <w:rFonts w:ascii="Arial" w:hAnsi="Arial"/>
          <w:snapToGrid w:val="0"/>
          <w:lang w:eastAsia="cs-CZ"/>
        </w:rPr>
      </w:pPr>
    </w:p>
    <w:p w14:paraId="2045FE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3846F50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1533F04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0494C31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5A0DC650"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5D7DCD4B" w14:textId="77777777" w:rsidR="004B57A6" w:rsidRPr="000336EB" w:rsidRDefault="004B57A6" w:rsidP="004B57A6">
      <w:pPr>
        <w:spacing w:line="240" w:lineRule="atLeast"/>
        <w:rPr>
          <w:snapToGrid w:val="0"/>
          <w:color w:val="000000"/>
          <w:sz w:val="24"/>
          <w:lang w:eastAsia="cs-CZ"/>
        </w:rPr>
      </w:pPr>
    </w:p>
    <w:p w14:paraId="3E39951B" w14:textId="77777777" w:rsidR="004B57A6" w:rsidRPr="000336EB" w:rsidRDefault="004B57A6" w:rsidP="00D13839">
      <w:pPr>
        <w:pStyle w:val="Styl5"/>
        <w:ind w:hanging="720"/>
      </w:pPr>
      <w:r w:rsidRPr="000336EB">
        <w:t>koordinátor bezpečnosti práce</w:t>
      </w:r>
    </w:p>
    <w:p w14:paraId="421A0500" w14:textId="77777777" w:rsidR="004B57A6" w:rsidRPr="000336EB" w:rsidRDefault="004B57A6" w:rsidP="004B57A6">
      <w:pPr>
        <w:spacing w:line="240" w:lineRule="atLeast"/>
        <w:rPr>
          <w:snapToGrid w:val="0"/>
          <w:color w:val="000000"/>
          <w:sz w:val="24"/>
          <w:lang w:eastAsia="cs-CZ"/>
        </w:rPr>
      </w:pPr>
    </w:p>
    <w:p w14:paraId="7B3EA2D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2CF939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702428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3630E3F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0CA6AEC9" w14:textId="77777777" w:rsidR="004B57A6" w:rsidRDefault="004B57A6" w:rsidP="004B57A6">
      <w:pPr>
        <w:tabs>
          <w:tab w:val="num" w:pos="1134"/>
        </w:tabs>
        <w:rPr>
          <w:rFonts w:ascii="Arial" w:hAnsi="Arial"/>
          <w:snapToGrid w:val="0"/>
          <w:lang w:eastAsia="cs-CZ"/>
        </w:rPr>
      </w:pPr>
    </w:p>
    <w:p w14:paraId="0A9BE5B2" w14:textId="77777777" w:rsidR="002B195E" w:rsidRPr="00C15C32" w:rsidRDefault="002B195E" w:rsidP="004B57A6">
      <w:pPr>
        <w:tabs>
          <w:tab w:val="num" w:pos="1134"/>
        </w:tabs>
        <w:rPr>
          <w:rFonts w:ascii="Arial" w:hAnsi="Arial"/>
          <w:snapToGrid w:val="0"/>
          <w:lang w:eastAsia="cs-CZ"/>
        </w:rPr>
      </w:pPr>
    </w:p>
    <w:p w14:paraId="718C1B0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lastRenderedPageBreak/>
        <w:t>Oprávnění k</w:t>
      </w:r>
      <w:r w:rsidRPr="000336EB">
        <w:rPr>
          <w:rFonts w:ascii="Arial" w:hAnsi="Arial"/>
          <w:sz w:val="24"/>
          <w:szCs w:val="24"/>
          <w:u w:val="single"/>
          <w:lang w:eastAsia="cs-CZ"/>
        </w:rPr>
        <w:t xml:space="preserve">oordinátora bezpečnosti práce </w:t>
      </w:r>
    </w:p>
    <w:p w14:paraId="26F4C1D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16BE26A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17DDE0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35E88D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3585F4A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6F084A2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2C122B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5024BC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2C60D90A" w14:textId="77777777" w:rsidR="004B57A6" w:rsidRPr="00C15C32" w:rsidRDefault="004B57A6" w:rsidP="004B57A6">
      <w:pPr>
        <w:tabs>
          <w:tab w:val="num" w:pos="1134"/>
        </w:tabs>
        <w:spacing w:line="240" w:lineRule="atLeast"/>
        <w:rPr>
          <w:snapToGrid w:val="0"/>
          <w:color w:val="000000"/>
          <w:lang w:eastAsia="cs-CZ"/>
        </w:rPr>
      </w:pPr>
    </w:p>
    <w:p w14:paraId="1A731A3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4CC28C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14:paraId="5E96B0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55FA153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760CC8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63824649" w14:textId="77777777" w:rsidR="004B57A6" w:rsidRPr="000336EB" w:rsidRDefault="004B57A6" w:rsidP="004B57A6">
      <w:pPr>
        <w:tabs>
          <w:tab w:val="num" w:pos="1134"/>
        </w:tabs>
        <w:spacing w:line="240" w:lineRule="atLeast"/>
        <w:rPr>
          <w:snapToGrid w:val="0"/>
          <w:color w:val="000000"/>
          <w:sz w:val="24"/>
          <w:lang w:eastAsia="cs-CZ"/>
        </w:rPr>
      </w:pPr>
    </w:p>
    <w:p w14:paraId="17CF385D" w14:textId="77777777" w:rsidR="004B57A6" w:rsidRPr="000336EB" w:rsidRDefault="004B57A6" w:rsidP="002527FB">
      <w:pPr>
        <w:pStyle w:val="Styl5"/>
        <w:ind w:hanging="720"/>
      </w:pPr>
      <w:r w:rsidRPr="000336EB">
        <w:t>Provádění díla a bezpečnost práce</w:t>
      </w:r>
    </w:p>
    <w:p w14:paraId="03B1F319" w14:textId="77777777" w:rsidR="004B57A6" w:rsidRPr="000336EB" w:rsidRDefault="004B57A6" w:rsidP="004B57A6">
      <w:pPr>
        <w:ind w:left="708"/>
        <w:rPr>
          <w:rFonts w:ascii="Arial" w:hAnsi="Arial"/>
          <w:sz w:val="24"/>
          <w:szCs w:val="24"/>
          <w:lang w:eastAsia="cs-CZ"/>
        </w:rPr>
      </w:pPr>
    </w:p>
    <w:p w14:paraId="5CC7B9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7515356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49AE55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401EB24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 xml:space="preserve">příslušné části díla a </w:t>
      </w:r>
      <w:r w:rsidRPr="00C15C32">
        <w:rPr>
          <w:rFonts w:ascii="Arial" w:hAnsi="Arial"/>
          <w:snapToGrid w:val="0"/>
          <w:lang w:eastAsia="cs-CZ"/>
        </w:rPr>
        <w:lastRenderedPageBreak/>
        <w:t>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74A92919" w14:textId="77777777" w:rsidR="004B57A6" w:rsidRPr="000336EB" w:rsidRDefault="004B57A6" w:rsidP="004B57A6">
      <w:pPr>
        <w:tabs>
          <w:tab w:val="num" w:pos="1134"/>
          <w:tab w:val="num" w:pos="1855"/>
        </w:tabs>
        <w:rPr>
          <w:rFonts w:ascii="Arial" w:hAnsi="Arial"/>
          <w:snapToGrid w:val="0"/>
          <w:lang w:eastAsia="cs-CZ"/>
        </w:rPr>
      </w:pPr>
    </w:p>
    <w:p w14:paraId="189A9AD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7E33268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0B5B30D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446D695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34701D01" w14:textId="77777777" w:rsidR="004B57A6" w:rsidRPr="00C15C32" w:rsidRDefault="004B57A6" w:rsidP="004B57A6">
      <w:pPr>
        <w:tabs>
          <w:tab w:val="num" w:pos="1134"/>
        </w:tabs>
        <w:rPr>
          <w:rFonts w:ascii="Arial" w:hAnsi="Arial"/>
          <w:lang w:eastAsia="cs-CZ"/>
        </w:rPr>
      </w:pPr>
    </w:p>
    <w:p w14:paraId="4C1591B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728512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762FD2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23A140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7C40062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3F393F3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123BFA2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21F963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776031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4049E4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6DD8AB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2C3F129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0AB8354C" w14:textId="77777777" w:rsidR="004B57A6" w:rsidRPr="000336EB" w:rsidRDefault="004B57A6" w:rsidP="004B57A6">
      <w:pPr>
        <w:tabs>
          <w:tab w:val="num" w:pos="1134"/>
        </w:tabs>
        <w:rPr>
          <w:rFonts w:ascii="Arial" w:hAnsi="Arial"/>
          <w:sz w:val="24"/>
          <w:szCs w:val="24"/>
          <w:lang w:eastAsia="cs-CZ"/>
        </w:rPr>
      </w:pPr>
    </w:p>
    <w:p w14:paraId="57E158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7B05B54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250831D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466C14A3" w14:textId="77777777" w:rsidR="004B57A6" w:rsidRPr="00C15C32" w:rsidRDefault="004B57A6" w:rsidP="004B57A6">
      <w:pPr>
        <w:tabs>
          <w:tab w:val="num" w:pos="1134"/>
        </w:tabs>
        <w:rPr>
          <w:rFonts w:ascii="Arial" w:hAnsi="Arial"/>
          <w:lang w:eastAsia="cs-CZ"/>
        </w:rPr>
      </w:pPr>
    </w:p>
    <w:p w14:paraId="3B6098C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03D1721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1512C2DC" w14:textId="77777777" w:rsidR="004B57A6" w:rsidRPr="00C15C32" w:rsidRDefault="004B57A6" w:rsidP="004B57A6">
      <w:pPr>
        <w:tabs>
          <w:tab w:val="num" w:pos="1134"/>
        </w:tabs>
        <w:rPr>
          <w:rFonts w:ascii="Arial" w:hAnsi="Arial"/>
          <w:lang w:eastAsia="cs-CZ"/>
        </w:rPr>
      </w:pPr>
    </w:p>
    <w:p w14:paraId="0BCA37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67D26BA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0E78CCD9" w14:textId="77777777" w:rsidR="004B57A6" w:rsidRPr="00C15C32" w:rsidRDefault="004B57A6" w:rsidP="004B57A6">
      <w:pPr>
        <w:tabs>
          <w:tab w:val="num" w:pos="1134"/>
        </w:tabs>
        <w:rPr>
          <w:rFonts w:ascii="Arial" w:hAnsi="Arial"/>
          <w:lang w:eastAsia="cs-CZ"/>
        </w:rPr>
      </w:pPr>
    </w:p>
    <w:p w14:paraId="4B5758E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70F9847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2F5C4D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030BB5A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7344FD71" w14:textId="77777777" w:rsidR="004B57A6" w:rsidRPr="000336EB" w:rsidRDefault="004B57A6" w:rsidP="004B57A6">
      <w:pPr>
        <w:tabs>
          <w:tab w:val="num" w:pos="1134"/>
        </w:tabs>
        <w:rPr>
          <w:rFonts w:ascii="Arial" w:hAnsi="Arial"/>
          <w:sz w:val="24"/>
          <w:szCs w:val="24"/>
          <w:lang w:eastAsia="cs-CZ"/>
        </w:rPr>
      </w:pPr>
    </w:p>
    <w:p w14:paraId="38BBCB3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Archeologické nálezy</w:t>
      </w:r>
    </w:p>
    <w:p w14:paraId="176FF4C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 xml:space="preserve">bjednatele a všechny dotčené orgány státní </w:t>
      </w:r>
      <w:r w:rsidRPr="00C15C32">
        <w:rPr>
          <w:rFonts w:ascii="Arial" w:hAnsi="Arial"/>
          <w:snapToGrid w:val="0"/>
          <w:lang w:eastAsia="cs-CZ"/>
        </w:rPr>
        <w:lastRenderedPageBreak/>
        <w:t>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3D0ED43B" w14:textId="77777777" w:rsidR="004B57A6" w:rsidRPr="000336EB" w:rsidRDefault="004B57A6" w:rsidP="004B57A6">
      <w:pPr>
        <w:tabs>
          <w:tab w:val="num" w:pos="1134"/>
        </w:tabs>
        <w:spacing w:line="240" w:lineRule="atLeast"/>
        <w:rPr>
          <w:snapToGrid w:val="0"/>
          <w:color w:val="000000"/>
          <w:sz w:val="24"/>
          <w:lang w:eastAsia="cs-CZ"/>
        </w:rPr>
      </w:pPr>
    </w:p>
    <w:p w14:paraId="7CF0B605" w14:textId="77777777" w:rsidR="004B57A6" w:rsidRPr="000336EB" w:rsidRDefault="004B57A6" w:rsidP="00B726F4">
      <w:pPr>
        <w:pStyle w:val="Styl5"/>
        <w:ind w:hanging="720"/>
      </w:pPr>
      <w:r w:rsidRPr="000336EB">
        <w:t>Poddodavatelé</w:t>
      </w:r>
    </w:p>
    <w:p w14:paraId="3983CECF" w14:textId="77777777" w:rsidR="004B57A6" w:rsidRPr="000336EB" w:rsidRDefault="004B57A6" w:rsidP="004B57A6">
      <w:pPr>
        <w:ind w:left="708"/>
        <w:rPr>
          <w:rFonts w:ascii="Arial" w:hAnsi="Arial"/>
          <w:sz w:val="24"/>
          <w:szCs w:val="24"/>
          <w:highlight w:val="yellow"/>
          <w:lang w:eastAsia="cs-CZ"/>
        </w:rPr>
      </w:pPr>
    </w:p>
    <w:p w14:paraId="10A1B1B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262C97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17CFE08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1CE5CB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36CB1DA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293C6761" w14:textId="77777777" w:rsidR="004B57A6" w:rsidRPr="000336EB" w:rsidRDefault="004B57A6" w:rsidP="004B57A6">
      <w:pPr>
        <w:tabs>
          <w:tab w:val="num" w:pos="1134"/>
        </w:tabs>
        <w:rPr>
          <w:rFonts w:ascii="Arial" w:hAnsi="Arial"/>
          <w:snapToGrid w:val="0"/>
          <w:lang w:eastAsia="cs-CZ"/>
        </w:rPr>
      </w:pPr>
    </w:p>
    <w:p w14:paraId="0D56CF6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5660649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oddodavatelem kvalifikaci v</w:t>
      </w:r>
      <w:r>
        <w:rPr>
          <w:rFonts w:ascii="Arial" w:hAnsi="Arial"/>
          <w:snapToGrid w:val="0"/>
          <w:lang w:eastAsia="cs-CZ"/>
        </w:rPr>
        <w:t> </w:t>
      </w:r>
      <w:r w:rsidRPr="00C15C32">
        <w:rPr>
          <w:rFonts w:ascii="Arial" w:hAnsi="Arial"/>
          <w:snapToGrid w:val="0"/>
          <w:lang w:eastAsia="cs-CZ"/>
        </w:rPr>
        <w:t xml:space="preserve"> rozsahu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4B00909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6FB885A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14EBBDAC" w14:textId="77777777" w:rsidR="004B57A6" w:rsidRPr="000336EB" w:rsidRDefault="004B57A6" w:rsidP="004B57A6">
      <w:pPr>
        <w:tabs>
          <w:tab w:val="num" w:pos="1134"/>
        </w:tabs>
        <w:rPr>
          <w:rFonts w:ascii="Arial" w:hAnsi="Arial"/>
          <w:sz w:val="24"/>
          <w:szCs w:val="24"/>
          <w:lang w:eastAsia="cs-CZ"/>
        </w:rPr>
      </w:pPr>
    </w:p>
    <w:p w14:paraId="32D821E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2899CA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2F07D38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5A4BB791" w14:textId="77777777" w:rsidR="004B57A6" w:rsidRPr="000336EB" w:rsidRDefault="004B57A6" w:rsidP="004B57A6">
      <w:pPr>
        <w:ind w:left="708"/>
        <w:rPr>
          <w:rFonts w:ascii="Arial" w:hAnsi="Arial"/>
          <w:sz w:val="24"/>
          <w:szCs w:val="24"/>
          <w:lang w:eastAsia="cs-CZ"/>
        </w:rPr>
      </w:pPr>
    </w:p>
    <w:p w14:paraId="25CE0C5F" w14:textId="77777777" w:rsidR="004B57A6" w:rsidRPr="000336EB" w:rsidRDefault="004B57A6" w:rsidP="00B726F4">
      <w:pPr>
        <w:pStyle w:val="Styl5"/>
        <w:ind w:hanging="720"/>
      </w:pPr>
      <w:r w:rsidRPr="000336EB">
        <w:t>Kontroly, zkoušky a revize</w:t>
      </w:r>
    </w:p>
    <w:p w14:paraId="6CBD520E" w14:textId="77777777" w:rsidR="004B57A6" w:rsidRPr="000336EB" w:rsidRDefault="004B57A6" w:rsidP="004B57A6">
      <w:pPr>
        <w:ind w:left="708"/>
        <w:rPr>
          <w:rFonts w:ascii="Arial" w:hAnsi="Arial"/>
          <w:sz w:val="24"/>
          <w:szCs w:val="24"/>
          <w:lang w:eastAsia="cs-CZ"/>
        </w:rPr>
      </w:pPr>
    </w:p>
    <w:p w14:paraId="3601D0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7E9980B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61EC9FD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4DBCB2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5B0C5597" w14:textId="77777777" w:rsidR="004B57A6" w:rsidRPr="000336EB" w:rsidRDefault="004B57A6" w:rsidP="004B57A6">
      <w:pPr>
        <w:tabs>
          <w:tab w:val="num" w:pos="1134"/>
        </w:tabs>
        <w:rPr>
          <w:rFonts w:ascii="Arial" w:hAnsi="Arial"/>
          <w:sz w:val="24"/>
          <w:szCs w:val="24"/>
          <w:lang w:eastAsia="cs-CZ"/>
        </w:rPr>
      </w:pPr>
    </w:p>
    <w:p w14:paraId="033C7B9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14:paraId="425F163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14:paraId="54E52B0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76B1A3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17D8A483"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6D2BE35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47BE8CAD" w14:textId="77777777" w:rsidR="004B57A6" w:rsidRPr="000336EB" w:rsidRDefault="004B57A6" w:rsidP="004B57A6">
      <w:pPr>
        <w:tabs>
          <w:tab w:val="num" w:pos="1134"/>
        </w:tabs>
        <w:rPr>
          <w:rFonts w:ascii="Arial" w:hAnsi="Arial"/>
          <w:b/>
          <w:sz w:val="24"/>
          <w:szCs w:val="24"/>
          <w:lang w:eastAsia="cs-CZ"/>
        </w:rPr>
      </w:pPr>
    </w:p>
    <w:p w14:paraId="7427A8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Komplexní vyzkoušení</w:t>
      </w:r>
    </w:p>
    <w:p w14:paraId="307F014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1360507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70FBB8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03F51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6BB45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0111866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185DCF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61EA35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7111675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43B7303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65C1176D" w14:textId="77777777" w:rsidR="004B57A6" w:rsidRDefault="004B57A6" w:rsidP="004B57A6">
      <w:pPr>
        <w:tabs>
          <w:tab w:val="num" w:pos="1134"/>
          <w:tab w:val="num" w:pos="1855"/>
        </w:tabs>
        <w:rPr>
          <w:rFonts w:ascii="Arial" w:hAnsi="Arial"/>
          <w:snapToGrid w:val="0"/>
          <w:lang w:eastAsia="cs-CZ"/>
        </w:rPr>
      </w:pPr>
    </w:p>
    <w:p w14:paraId="19C79C15" w14:textId="77777777" w:rsidR="002B195E" w:rsidRPr="000336EB" w:rsidRDefault="002B195E" w:rsidP="004B57A6">
      <w:pPr>
        <w:tabs>
          <w:tab w:val="num" w:pos="1134"/>
          <w:tab w:val="num" w:pos="1855"/>
        </w:tabs>
        <w:rPr>
          <w:rFonts w:ascii="Arial" w:hAnsi="Arial"/>
          <w:snapToGrid w:val="0"/>
          <w:lang w:eastAsia="cs-CZ"/>
        </w:rPr>
      </w:pPr>
    </w:p>
    <w:p w14:paraId="3BAC96F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bookmarkStart w:id="0" w:name="_Toc152988819"/>
      <w:r w:rsidRPr="000336EB">
        <w:rPr>
          <w:rFonts w:ascii="Arial" w:hAnsi="Arial"/>
          <w:sz w:val="24"/>
          <w:szCs w:val="24"/>
          <w:u w:val="single"/>
          <w:lang w:eastAsia="cs-CZ"/>
        </w:rPr>
        <w:lastRenderedPageBreak/>
        <w:t>Zkušební provoz</w:t>
      </w:r>
      <w:bookmarkEnd w:id="0"/>
    </w:p>
    <w:p w14:paraId="6727C6C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7C0102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4DCBC1A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1CD0E2D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149AE3F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152750D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205636F5" w14:textId="77777777" w:rsidR="004B57A6" w:rsidRPr="000336EB" w:rsidRDefault="004B57A6" w:rsidP="00D44AA9">
      <w:pPr>
        <w:tabs>
          <w:tab w:val="num" w:pos="1855"/>
        </w:tabs>
        <w:rPr>
          <w:rFonts w:ascii="Arial" w:hAnsi="Arial"/>
          <w:snapToGrid w:val="0"/>
          <w:lang w:eastAsia="cs-CZ"/>
        </w:rPr>
      </w:pPr>
    </w:p>
    <w:p w14:paraId="26871478" w14:textId="77777777" w:rsidR="004B57A6" w:rsidRPr="000336EB" w:rsidRDefault="004B57A6" w:rsidP="001A5821">
      <w:pPr>
        <w:pStyle w:val="Styl5"/>
        <w:ind w:hanging="720"/>
      </w:pPr>
      <w:r w:rsidRPr="000336EB">
        <w:t xml:space="preserve">Předání a převzetí díla </w:t>
      </w:r>
    </w:p>
    <w:p w14:paraId="272913AA" w14:textId="77777777" w:rsidR="004B57A6" w:rsidRPr="000336EB" w:rsidRDefault="004B57A6" w:rsidP="004B57A6">
      <w:pPr>
        <w:ind w:left="708"/>
        <w:rPr>
          <w:rFonts w:ascii="Arial" w:hAnsi="Arial"/>
          <w:sz w:val="24"/>
          <w:szCs w:val="24"/>
          <w:lang w:eastAsia="cs-CZ"/>
        </w:rPr>
      </w:pPr>
    </w:p>
    <w:p w14:paraId="6DE432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14:paraId="66839E7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6262532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711CF3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7EC5E4F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08EDE84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29F461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1F489690" w14:textId="77777777" w:rsidR="004B57A6" w:rsidRPr="000336EB" w:rsidRDefault="004B57A6" w:rsidP="004B57A6">
      <w:pPr>
        <w:tabs>
          <w:tab w:val="num" w:pos="1134"/>
        </w:tabs>
        <w:spacing w:line="240" w:lineRule="atLeast"/>
        <w:rPr>
          <w:snapToGrid w:val="0"/>
          <w:color w:val="000000"/>
          <w:sz w:val="24"/>
          <w:lang w:eastAsia="cs-CZ"/>
        </w:rPr>
      </w:pPr>
    </w:p>
    <w:p w14:paraId="3EC4E1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2206787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6D4832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14:paraId="05BC332B"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2003A668"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popis díla, které je předmětem předání a převzetí</w:t>
      </w:r>
    </w:p>
    <w:p w14:paraId="47139695"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dohoda o způsobu a termínu vyklizení staveniště</w:t>
      </w:r>
    </w:p>
    <w:p w14:paraId="5584B1D0"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 od kterého počíná běžet záruční lhůta</w:t>
      </w:r>
    </w:p>
    <w:p w14:paraId="5EA650A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2D71EE1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06C6C743"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12D71AF4"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6131AC4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49ABDF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651A2F9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Vady a nedodělky</w:t>
      </w:r>
    </w:p>
    <w:p w14:paraId="38A1D9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42F5A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179DDC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1E31E2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7ADC05C6" w14:textId="77777777" w:rsidR="004B57A6" w:rsidRPr="00C15C32" w:rsidRDefault="004B57A6" w:rsidP="004B57A6">
      <w:pPr>
        <w:tabs>
          <w:tab w:val="num" w:pos="1134"/>
        </w:tabs>
        <w:rPr>
          <w:rFonts w:ascii="Arial" w:hAnsi="Arial"/>
          <w:lang w:eastAsia="cs-CZ"/>
        </w:rPr>
      </w:pPr>
    </w:p>
    <w:p w14:paraId="65D66F0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6E6EE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304A02F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tři vyhotovení dokumentace skutečného provedení stavby a jedno vyhotovení v digitální podobě ve formátech pdf a dwg;</w:t>
      </w:r>
    </w:p>
    <w:p w14:paraId="2261C13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1B3D0C0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předepsaných měření (např., radon, CO apod.);</w:t>
      </w:r>
    </w:p>
    <w:p w14:paraId="10034E39"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14:paraId="69DCA6D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14:paraId="50F9608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14:paraId="09F9978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deník (případně deníky) a deník(y) víceprací</w:t>
      </w:r>
    </w:p>
    <w:p w14:paraId="4737DB0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14:paraId="44D9ACF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14:paraId="6DCCBC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14:paraId="625D974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územní rozhodnutí;</w:t>
      </w:r>
    </w:p>
    <w:p w14:paraId="3B820844" w14:textId="77777777" w:rsidR="004B57A6"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14:paraId="0683E163" w14:textId="77777777" w:rsidR="004B57A6" w:rsidRPr="00C15C32" w:rsidRDefault="004B57A6" w:rsidP="00AF6123">
      <w:pPr>
        <w:tabs>
          <w:tab w:val="num" w:pos="1134"/>
        </w:tabs>
        <w:ind w:left="1134" w:hanging="141"/>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0C6A4DC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6536E20C" w14:textId="77777777" w:rsidR="004B57A6" w:rsidRPr="000336EB" w:rsidRDefault="004B57A6" w:rsidP="004B57A6">
      <w:pPr>
        <w:tabs>
          <w:tab w:val="num" w:pos="1134"/>
        </w:tabs>
        <w:rPr>
          <w:rFonts w:ascii="Arial" w:hAnsi="Arial"/>
          <w:sz w:val="24"/>
          <w:szCs w:val="24"/>
          <w:lang w:eastAsia="cs-CZ"/>
        </w:rPr>
      </w:pPr>
    </w:p>
    <w:p w14:paraId="058AD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14:paraId="39A297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2DA1BA1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306DC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 xml:space="preserve">leštěného kamene a musí </w:t>
      </w:r>
      <w:r w:rsidRPr="00C15C32">
        <w:rPr>
          <w:rFonts w:ascii="Arial" w:hAnsi="Arial"/>
          <w:snapToGrid w:val="0"/>
          <w:lang w:eastAsia="cs-CZ"/>
        </w:rPr>
        <w:lastRenderedPageBreak/>
        <w:t>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7E1648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37E5062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682961D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169AD83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4D645891" w14:textId="77777777" w:rsidR="004B57A6" w:rsidRPr="000336EB" w:rsidRDefault="004B57A6" w:rsidP="004B57A6">
      <w:pPr>
        <w:tabs>
          <w:tab w:val="num" w:pos="1134"/>
        </w:tabs>
        <w:rPr>
          <w:rFonts w:ascii="Arial" w:hAnsi="Arial"/>
          <w:sz w:val="24"/>
          <w:szCs w:val="24"/>
          <w:lang w:eastAsia="cs-CZ"/>
        </w:rPr>
      </w:pPr>
    </w:p>
    <w:p w14:paraId="1DA6962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Kolaudace</w:t>
      </w:r>
    </w:p>
    <w:p w14:paraId="1ADC44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0F4DB0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327584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hotoviteli kopii kolaudačního souhlasu pokud j</w:t>
      </w:r>
      <w:r>
        <w:rPr>
          <w:rFonts w:ascii="Arial" w:hAnsi="Arial"/>
          <w:snapToGrid w:val="0"/>
          <w:lang w:eastAsia="cs-CZ"/>
        </w:rPr>
        <w:t>sou v něm stanoveny povinnosti z</w:t>
      </w:r>
      <w:r w:rsidRPr="00C15C32">
        <w:rPr>
          <w:rFonts w:ascii="Arial" w:hAnsi="Arial"/>
          <w:snapToGrid w:val="0"/>
          <w:lang w:eastAsia="cs-CZ"/>
        </w:rPr>
        <w:t>hotovitele.</w:t>
      </w:r>
    </w:p>
    <w:p w14:paraId="6162A91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20FCB224" w14:textId="77777777" w:rsidR="004B57A6" w:rsidRPr="000336EB" w:rsidRDefault="004B57A6" w:rsidP="004B57A6">
      <w:pPr>
        <w:rPr>
          <w:rFonts w:ascii="Arial" w:hAnsi="Arial"/>
          <w:snapToGrid w:val="0"/>
          <w:lang w:eastAsia="cs-CZ"/>
        </w:rPr>
      </w:pPr>
    </w:p>
    <w:p w14:paraId="194AD510" w14:textId="77777777" w:rsidR="004B57A6" w:rsidRPr="000336EB" w:rsidRDefault="004B57A6" w:rsidP="009716FB">
      <w:pPr>
        <w:pStyle w:val="Styl5"/>
        <w:ind w:hanging="720"/>
      </w:pPr>
      <w:r w:rsidRPr="000336EB">
        <w:t>Záruka za jakost díla</w:t>
      </w:r>
    </w:p>
    <w:p w14:paraId="66DC9350" w14:textId="77777777" w:rsidR="004B57A6" w:rsidRPr="000336EB" w:rsidRDefault="004B57A6" w:rsidP="004B57A6">
      <w:pPr>
        <w:ind w:left="708"/>
        <w:rPr>
          <w:rFonts w:ascii="Arial" w:hAnsi="Arial"/>
          <w:sz w:val="24"/>
          <w:szCs w:val="24"/>
          <w:lang w:eastAsia="cs-CZ"/>
        </w:rPr>
      </w:pPr>
    </w:p>
    <w:p w14:paraId="370C4F5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14:paraId="6E4D5A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289412C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53A0E88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5F048E0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4CC8A0D7" w14:textId="77777777" w:rsidR="004B57A6" w:rsidRPr="00C15C32" w:rsidRDefault="004B57A6" w:rsidP="004B57A6">
      <w:pPr>
        <w:tabs>
          <w:tab w:val="num" w:pos="1134"/>
        </w:tabs>
        <w:spacing w:line="240" w:lineRule="atLeast"/>
        <w:rPr>
          <w:rFonts w:ascii="Arial" w:hAnsi="Arial"/>
          <w:snapToGrid w:val="0"/>
          <w:color w:val="000000"/>
          <w:lang w:eastAsia="cs-CZ"/>
        </w:rPr>
      </w:pPr>
    </w:p>
    <w:p w14:paraId="47CF48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Délka záruční lhůty</w:t>
      </w:r>
    </w:p>
    <w:p w14:paraId="76119C2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délce </w:t>
      </w:r>
      <w:r w:rsidR="00B535EB">
        <w:rPr>
          <w:rFonts w:ascii="Arial" w:hAnsi="Arial"/>
          <w:snapToGrid w:val="0"/>
          <w:lang w:eastAsia="cs-CZ"/>
        </w:rPr>
        <w:t>60 mě</w:t>
      </w:r>
      <w:r w:rsidRPr="00C15C32">
        <w:rPr>
          <w:rFonts w:ascii="Arial" w:hAnsi="Arial"/>
          <w:snapToGrid w:val="0"/>
          <w:lang w:eastAsia="cs-CZ"/>
        </w:rPr>
        <w:t xml:space="preserve">síců. </w:t>
      </w:r>
    </w:p>
    <w:p w14:paraId="1CA147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723D51B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35740F9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40875D30" w14:textId="77777777" w:rsidR="004B57A6" w:rsidRPr="00C15C32" w:rsidRDefault="004B57A6" w:rsidP="004B57A6">
      <w:pPr>
        <w:tabs>
          <w:tab w:val="num" w:pos="1134"/>
        </w:tabs>
        <w:spacing w:line="240" w:lineRule="atLeast"/>
        <w:rPr>
          <w:snapToGrid w:val="0"/>
          <w:color w:val="000000"/>
          <w:lang w:eastAsia="cs-CZ"/>
        </w:rPr>
      </w:pPr>
    </w:p>
    <w:p w14:paraId="240ED6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Výjimky ze záruky</w:t>
      </w:r>
    </w:p>
    <w:p w14:paraId="685714F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14:paraId="6FCB1DCA" w14:textId="77777777" w:rsidR="004B57A6" w:rsidRPr="00A83792" w:rsidRDefault="004B57A6" w:rsidP="004B57A6">
      <w:pPr>
        <w:tabs>
          <w:tab w:val="num" w:pos="1134"/>
          <w:tab w:val="num" w:pos="1855"/>
        </w:tabs>
        <w:rPr>
          <w:rFonts w:ascii="Arial" w:hAnsi="Arial"/>
          <w:snapToGrid w:val="0"/>
          <w:lang w:eastAsia="cs-CZ"/>
        </w:rPr>
      </w:pPr>
    </w:p>
    <w:p w14:paraId="5E42D0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14:paraId="44359FA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uvedeno jak se projevují. Dále v reklamaci objednatel uvede, jakým způsobem požaduje sjednat nápravu. </w:t>
      </w:r>
    </w:p>
    <w:p w14:paraId="583AA45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5CBF2279"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zjistí,</w:t>
      </w:r>
    </w:p>
    <w:p w14:paraId="2B9A74B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5F7D6F5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6A265AE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5C79AC53" w14:textId="77777777" w:rsidR="004B57A6" w:rsidRPr="000336EB" w:rsidRDefault="004B57A6" w:rsidP="004B57A6">
      <w:pPr>
        <w:tabs>
          <w:tab w:val="num" w:pos="1134"/>
          <w:tab w:val="num" w:pos="1855"/>
        </w:tabs>
        <w:rPr>
          <w:rFonts w:ascii="Arial" w:hAnsi="Arial"/>
          <w:snapToGrid w:val="0"/>
          <w:lang w:eastAsia="cs-CZ"/>
        </w:rPr>
      </w:pPr>
    </w:p>
    <w:p w14:paraId="42D4E1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7BE1233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10ti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71128F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nastoupit neprodleně k odstranění reklamované vady, nejpozději však do 15ti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385D248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hotovitel k odstranění reklamované vady ani do 20ti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684F53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46550D6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47F0577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6A57BC9A" w14:textId="77777777" w:rsidR="004B57A6" w:rsidRPr="00A83792" w:rsidRDefault="004B57A6" w:rsidP="004B57A6">
      <w:pPr>
        <w:tabs>
          <w:tab w:val="num" w:pos="1134"/>
        </w:tabs>
        <w:rPr>
          <w:rFonts w:ascii="Arial" w:hAnsi="Arial"/>
          <w:lang w:eastAsia="cs-CZ"/>
        </w:rPr>
      </w:pPr>
    </w:p>
    <w:p w14:paraId="42EB5A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59F70D6F"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75CB3F2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1141ACB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1F8C5063" w14:textId="77777777" w:rsidR="004B57A6" w:rsidRPr="000336EB" w:rsidRDefault="004B57A6" w:rsidP="004B57A6">
      <w:pPr>
        <w:ind w:left="708"/>
        <w:rPr>
          <w:rFonts w:ascii="Arial" w:hAnsi="Arial" w:cs="Arial"/>
          <w:sz w:val="24"/>
          <w:szCs w:val="24"/>
          <w:lang w:eastAsia="cs-CZ"/>
        </w:rPr>
      </w:pPr>
    </w:p>
    <w:p w14:paraId="64F4A042" w14:textId="77777777" w:rsidR="004B57A6" w:rsidRPr="000336EB" w:rsidRDefault="004B57A6" w:rsidP="00AF2440">
      <w:pPr>
        <w:pStyle w:val="Styl5"/>
        <w:ind w:hanging="720"/>
      </w:pPr>
      <w:r w:rsidRPr="000336EB">
        <w:t>Vlastnictví díla a nebezpečí škody na díle</w:t>
      </w:r>
    </w:p>
    <w:p w14:paraId="17B4E9F5" w14:textId="77777777" w:rsidR="004B57A6" w:rsidRPr="000336EB" w:rsidRDefault="004B57A6" w:rsidP="004B57A6">
      <w:pPr>
        <w:ind w:left="708"/>
        <w:rPr>
          <w:rFonts w:ascii="Arial" w:hAnsi="Arial"/>
          <w:sz w:val="24"/>
          <w:szCs w:val="24"/>
          <w:lang w:eastAsia="cs-CZ"/>
        </w:rPr>
      </w:pPr>
    </w:p>
    <w:p w14:paraId="128017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Vlastnictví díla</w:t>
      </w:r>
    </w:p>
    <w:p w14:paraId="57180542"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4F8E9988" w14:textId="77777777" w:rsidR="004B57A6" w:rsidRPr="000336EB" w:rsidRDefault="004B57A6" w:rsidP="004B57A6">
      <w:pPr>
        <w:tabs>
          <w:tab w:val="num" w:pos="1134"/>
        </w:tabs>
        <w:rPr>
          <w:rFonts w:ascii="Arial" w:hAnsi="Arial"/>
          <w:sz w:val="24"/>
          <w:szCs w:val="24"/>
          <w:lang w:eastAsia="cs-CZ"/>
        </w:rPr>
      </w:pPr>
    </w:p>
    <w:p w14:paraId="2CA4C7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Nebezpečí škody na díle</w:t>
      </w:r>
    </w:p>
    <w:p w14:paraId="4877225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1D6D1AAE" w14:textId="77777777" w:rsidR="004B57A6" w:rsidRPr="000336EB" w:rsidRDefault="004B57A6" w:rsidP="004B57A6">
      <w:pPr>
        <w:tabs>
          <w:tab w:val="num" w:pos="1134"/>
        </w:tabs>
        <w:ind w:left="1056"/>
        <w:rPr>
          <w:rFonts w:ascii="Arial" w:hAnsi="Arial"/>
          <w:sz w:val="24"/>
          <w:szCs w:val="24"/>
          <w:lang w:eastAsia="cs-CZ"/>
        </w:rPr>
      </w:pPr>
    </w:p>
    <w:p w14:paraId="7DA54C17" w14:textId="77777777" w:rsidR="004B57A6" w:rsidRPr="000336EB" w:rsidRDefault="004B57A6" w:rsidP="00AF2440">
      <w:pPr>
        <w:pStyle w:val="Styl5"/>
        <w:ind w:hanging="720"/>
      </w:pPr>
      <w:r w:rsidRPr="000336EB">
        <w:t>Zajištění závazků Zhotovitele</w:t>
      </w:r>
    </w:p>
    <w:p w14:paraId="4965081D" w14:textId="77777777" w:rsidR="004B57A6" w:rsidRPr="000336EB" w:rsidRDefault="004B57A6" w:rsidP="004B57A6">
      <w:pPr>
        <w:tabs>
          <w:tab w:val="num" w:pos="1134"/>
        </w:tabs>
        <w:rPr>
          <w:rFonts w:ascii="Arial" w:hAnsi="Arial"/>
          <w:sz w:val="24"/>
          <w:szCs w:val="24"/>
          <w:u w:val="single"/>
          <w:lang w:eastAsia="cs-CZ"/>
        </w:rPr>
      </w:pPr>
    </w:p>
    <w:p w14:paraId="43F520D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2DF8DB6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3F06B4D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7F54B0E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F13D0C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663E59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010C08DB"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45BC586E" w14:textId="77777777" w:rsidR="004B57A6" w:rsidRPr="000336EB" w:rsidRDefault="004B57A6" w:rsidP="004B57A6">
      <w:pPr>
        <w:tabs>
          <w:tab w:val="num" w:pos="1134"/>
        </w:tabs>
        <w:rPr>
          <w:rFonts w:ascii="Arial" w:hAnsi="Arial"/>
          <w:snapToGrid w:val="0"/>
          <w:lang w:eastAsia="cs-CZ"/>
        </w:rPr>
      </w:pPr>
    </w:p>
    <w:p w14:paraId="6599478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4459197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2933093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25F5E0D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4BF921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24544B1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50D220FA" w14:textId="77777777" w:rsidR="004B57A6" w:rsidRPr="00A83792" w:rsidRDefault="004B57A6" w:rsidP="004B57A6">
      <w:pPr>
        <w:tabs>
          <w:tab w:val="num" w:pos="1134"/>
        </w:tabs>
        <w:rPr>
          <w:rFonts w:ascii="Arial" w:hAnsi="Arial"/>
          <w:lang w:eastAsia="cs-CZ"/>
        </w:rPr>
      </w:pPr>
    </w:p>
    <w:p w14:paraId="2847EC51" w14:textId="77777777" w:rsidR="004B57A6" w:rsidRPr="000336EB" w:rsidRDefault="004B57A6" w:rsidP="00AF2440">
      <w:pPr>
        <w:pStyle w:val="Styl5"/>
        <w:ind w:hanging="720"/>
      </w:pPr>
      <w:r w:rsidRPr="000336EB">
        <w:t>Pojištění díla</w:t>
      </w:r>
    </w:p>
    <w:p w14:paraId="6A419C91" w14:textId="77777777" w:rsidR="004B57A6" w:rsidRPr="000336EB" w:rsidRDefault="004B57A6" w:rsidP="004B57A6">
      <w:pPr>
        <w:ind w:left="708"/>
        <w:rPr>
          <w:rFonts w:ascii="Arial" w:hAnsi="Arial"/>
          <w:sz w:val="24"/>
          <w:szCs w:val="24"/>
          <w:lang w:eastAsia="cs-CZ"/>
        </w:rPr>
      </w:pPr>
    </w:p>
    <w:p w14:paraId="722048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5B99CB2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3612FC6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116A74A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3C09239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způsobené vadným výrobkem, </w:t>
      </w:r>
    </w:p>
    <w:p w14:paraId="45A6852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204E552D"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14:paraId="7826616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vzniklé na věcech zaměstnanců.</w:t>
      </w:r>
    </w:p>
    <w:p w14:paraId="7374C11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6121044B" w14:textId="77777777" w:rsidR="004B57A6" w:rsidRDefault="004B57A6" w:rsidP="004B57A6">
      <w:pPr>
        <w:tabs>
          <w:tab w:val="num" w:pos="1134"/>
        </w:tabs>
        <w:rPr>
          <w:rFonts w:ascii="Arial" w:hAnsi="Arial"/>
          <w:lang w:eastAsia="cs-CZ"/>
        </w:rPr>
      </w:pPr>
    </w:p>
    <w:p w14:paraId="19BB90DF" w14:textId="77777777" w:rsidR="002B195E" w:rsidRPr="00A83792" w:rsidRDefault="002B195E" w:rsidP="004B57A6">
      <w:pPr>
        <w:tabs>
          <w:tab w:val="num" w:pos="1134"/>
        </w:tabs>
        <w:rPr>
          <w:rFonts w:ascii="Arial" w:hAnsi="Arial"/>
          <w:lang w:eastAsia="cs-CZ"/>
        </w:rPr>
      </w:pPr>
    </w:p>
    <w:p w14:paraId="4AAEA93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Pojištění díla</w:t>
      </w:r>
    </w:p>
    <w:p w14:paraId="299E28A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338B473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14:paraId="0137148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391BE7F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pojištěné věci, nárazem,</w:t>
      </w:r>
    </w:p>
    <w:p w14:paraId="7E9FF0C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stromů, stožárů a jiných předmětů,</w:t>
      </w:r>
    </w:p>
    <w:p w14:paraId="58E446F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vodou vytékající z vodovodních zařízení,</w:t>
      </w:r>
    </w:p>
    <w:p w14:paraId="4882B78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59C6F14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cs="Arial"/>
          <w:lang w:eastAsia="cs-CZ"/>
        </w:rPr>
        <w:t>krádeží.</w:t>
      </w:r>
    </w:p>
    <w:p w14:paraId="4022548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0012B4CA" w14:textId="77777777" w:rsidR="004B57A6" w:rsidRPr="00A83792" w:rsidRDefault="004B57A6" w:rsidP="004B57A6">
      <w:pPr>
        <w:tabs>
          <w:tab w:val="num" w:pos="1134"/>
        </w:tabs>
        <w:rPr>
          <w:rFonts w:ascii="Arial" w:hAnsi="Arial"/>
          <w:snapToGrid w:val="0"/>
          <w:lang w:eastAsia="cs-CZ"/>
        </w:rPr>
      </w:pPr>
    </w:p>
    <w:p w14:paraId="68AE5DC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044FB40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00BAE5F0" w14:textId="77777777" w:rsidR="004B57A6" w:rsidRPr="00A83792" w:rsidRDefault="004B57A6" w:rsidP="004B57A6">
      <w:pPr>
        <w:tabs>
          <w:tab w:val="num" w:pos="1134"/>
        </w:tabs>
        <w:rPr>
          <w:rFonts w:ascii="Arial" w:hAnsi="Arial"/>
          <w:snapToGrid w:val="0"/>
          <w:lang w:eastAsia="cs-CZ"/>
        </w:rPr>
      </w:pPr>
    </w:p>
    <w:p w14:paraId="1D13D6C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1D2402D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098DAFF6" w14:textId="77777777" w:rsidR="004B57A6" w:rsidRPr="000336EB" w:rsidRDefault="004B57A6" w:rsidP="004B57A6">
      <w:pPr>
        <w:tabs>
          <w:tab w:val="num" w:pos="1134"/>
        </w:tabs>
        <w:rPr>
          <w:rFonts w:ascii="Arial" w:hAnsi="Arial"/>
          <w:snapToGrid w:val="0"/>
          <w:lang w:eastAsia="cs-CZ"/>
        </w:rPr>
      </w:pPr>
    </w:p>
    <w:p w14:paraId="1BA434E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058DD9B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2DE6439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75BBF4F2" w14:textId="77777777" w:rsidR="004B57A6" w:rsidRPr="000336EB" w:rsidRDefault="004B57A6" w:rsidP="004B57A6">
      <w:pPr>
        <w:tabs>
          <w:tab w:val="num" w:pos="1134"/>
        </w:tabs>
        <w:rPr>
          <w:rFonts w:ascii="Arial" w:hAnsi="Arial" w:cs="Arial"/>
          <w:b/>
          <w:color w:val="00B050"/>
          <w:szCs w:val="24"/>
          <w:lang w:eastAsia="cs-CZ"/>
        </w:rPr>
      </w:pPr>
    </w:p>
    <w:p w14:paraId="46B0DE7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0A54394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5C271B4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634E90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72A8EEE8" w14:textId="77777777" w:rsidR="002B195E" w:rsidRPr="000336EB" w:rsidRDefault="002B195E" w:rsidP="004B57A6">
      <w:pPr>
        <w:tabs>
          <w:tab w:val="num" w:pos="1134"/>
          <w:tab w:val="num" w:pos="1855"/>
        </w:tabs>
        <w:rPr>
          <w:rFonts w:ascii="Arial" w:hAnsi="Arial"/>
          <w:sz w:val="24"/>
          <w:szCs w:val="24"/>
          <w:lang w:eastAsia="cs-CZ"/>
        </w:rPr>
      </w:pPr>
    </w:p>
    <w:p w14:paraId="4E998E5A" w14:textId="77777777" w:rsidR="004B57A6" w:rsidRPr="000336EB" w:rsidRDefault="004B57A6" w:rsidP="00AF2440">
      <w:pPr>
        <w:pStyle w:val="Styl5"/>
        <w:ind w:hanging="720"/>
      </w:pPr>
      <w:r w:rsidRPr="000336EB">
        <w:t>Vyšší moc</w:t>
      </w:r>
    </w:p>
    <w:p w14:paraId="73F703AF" w14:textId="77777777" w:rsidR="004B57A6" w:rsidRPr="000336EB" w:rsidRDefault="004B57A6" w:rsidP="004B57A6">
      <w:pPr>
        <w:rPr>
          <w:rFonts w:ascii="Arial" w:hAnsi="Arial"/>
          <w:sz w:val="24"/>
          <w:szCs w:val="24"/>
          <w:u w:val="single"/>
          <w:lang w:eastAsia="cs-CZ"/>
        </w:rPr>
      </w:pPr>
    </w:p>
    <w:p w14:paraId="66554D7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Definice vyšší moci</w:t>
      </w:r>
    </w:p>
    <w:p w14:paraId="718A39B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5ED590CD" w14:textId="77777777" w:rsidR="004B57A6" w:rsidRDefault="004B57A6" w:rsidP="004B57A6">
      <w:pPr>
        <w:tabs>
          <w:tab w:val="num" w:pos="1134"/>
        </w:tabs>
        <w:spacing w:line="240" w:lineRule="atLeast"/>
        <w:rPr>
          <w:rFonts w:ascii="Arial" w:hAnsi="Arial"/>
          <w:snapToGrid w:val="0"/>
          <w:color w:val="000000"/>
          <w:lang w:eastAsia="cs-CZ"/>
        </w:rPr>
      </w:pPr>
    </w:p>
    <w:p w14:paraId="600A5D4C" w14:textId="77777777" w:rsidR="008B5782" w:rsidRPr="00A83792" w:rsidRDefault="008B5782" w:rsidP="004B57A6">
      <w:pPr>
        <w:tabs>
          <w:tab w:val="num" w:pos="1134"/>
        </w:tabs>
        <w:spacing w:line="240" w:lineRule="atLeast"/>
        <w:rPr>
          <w:rFonts w:ascii="Arial" w:hAnsi="Arial"/>
          <w:snapToGrid w:val="0"/>
          <w:color w:val="000000"/>
          <w:lang w:eastAsia="cs-CZ"/>
        </w:rPr>
      </w:pPr>
      <w:bookmarkStart w:id="2" w:name="_GoBack"/>
      <w:bookmarkEnd w:id="2"/>
    </w:p>
    <w:p w14:paraId="4220E89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Práva a povinnosti při vzniku vyšší moci</w:t>
      </w:r>
    </w:p>
    <w:p w14:paraId="03885DE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21860C81" w14:textId="77777777" w:rsidR="004B57A6" w:rsidRPr="000336EB" w:rsidRDefault="004B57A6" w:rsidP="004B57A6">
      <w:pPr>
        <w:spacing w:line="240" w:lineRule="atLeast"/>
        <w:rPr>
          <w:snapToGrid w:val="0"/>
          <w:color w:val="000000"/>
          <w:sz w:val="24"/>
          <w:lang w:eastAsia="cs-CZ"/>
        </w:rPr>
      </w:pPr>
    </w:p>
    <w:p w14:paraId="2E9A7832" w14:textId="77777777" w:rsidR="004B57A6" w:rsidRPr="000336EB" w:rsidRDefault="004B57A6" w:rsidP="00AF2440">
      <w:pPr>
        <w:pStyle w:val="Styl5"/>
        <w:ind w:hanging="720"/>
      </w:pPr>
      <w:r w:rsidRPr="000336EB">
        <w:t>Změna smlouvy</w:t>
      </w:r>
    </w:p>
    <w:p w14:paraId="7701ED01" w14:textId="77777777" w:rsidR="004B57A6" w:rsidRPr="000336EB" w:rsidRDefault="004B57A6" w:rsidP="004B57A6">
      <w:pPr>
        <w:ind w:left="708"/>
        <w:rPr>
          <w:rFonts w:ascii="Arial" w:hAnsi="Arial"/>
          <w:sz w:val="24"/>
          <w:szCs w:val="24"/>
          <w:lang w:eastAsia="cs-CZ"/>
        </w:rPr>
      </w:pPr>
    </w:p>
    <w:p w14:paraId="1FEE2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0F492F3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05A3EB4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7C84D38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0EB40E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2C8CF0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3602AD6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1FC22574" w14:textId="77777777" w:rsidR="004B57A6" w:rsidRPr="000336EB" w:rsidRDefault="004B57A6" w:rsidP="004B57A6">
      <w:pPr>
        <w:spacing w:line="240" w:lineRule="atLeast"/>
        <w:rPr>
          <w:rFonts w:ascii="Arial" w:hAnsi="Arial"/>
          <w:snapToGrid w:val="0"/>
          <w:color w:val="000000"/>
          <w:sz w:val="24"/>
          <w:lang w:eastAsia="cs-CZ"/>
        </w:rPr>
      </w:pPr>
    </w:p>
    <w:p w14:paraId="762383FE" w14:textId="77777777" w:rsidR="004B57A6" w:rsidRPr="000336EB" w:rsidRDefault="004B57A6" w:rsidP="00AF2440">
      <w:pPr>
        <w:pStyle w:val="Styl5"/>
        <w:ind w:hanging="720"/>
      </w:pPr>
      <w:r w:rsidRPr="000336EB">
        <w:t>Odstoupení od smlouvy</w:t>
      </w:r>
    </w:p>
    <w:p w14:paraId="4B8B9199" w14:textId="77777777" w:rsidR="004B57A6" w:rsidRPr="000336EB" w:rsidRDefault="004B57A6" w:rsidP="004B57A6">
      <w:pPr>
        <w:ind w:left="708"/>
        <w:rPr>
          <w:rFonts w:ascii="Arial" w:hAnsi="Arial"/>
          <w:sz w:val="24"/>
          <w:szCs w:val="24"/>
          <w:lang w:eastAsia="cs-CZ"/>
        </w:rPr>
      </w:pPr>
    </w:p>
    <w:p w14:paraId="445D6AD5" w14:textId="77777777" w:rsidR="004B57A6" w:rsidRPr="00DB5E8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4ED83576" w14:textId="77777777" w:rsidR="00B9023F" w:rsidRPr="00DB5E82" w:rsidRDefault="00B9023F"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5787BFAA"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Nastanou-li u některé ze smluvních stran </w:t>
      </w:r>
      <w:r w:rsidR="00B9023F" w:rsidRPr="00DB5E82">
        <w:rPr>
          <w:rFonts w:ascii="Arial" w:hAnsi="Arial"/>
          <w:snapToGrid w:val="0"/>
          <w:lang w:eastAsia="cs-CZ"/>
        </w:rPr>
        <w:t xml:space="preserve">důvody k odstoupení </w:t>
      </w:r>
      <w:r w:rsidRPr="00DB5E82">
        <w:rPr>
          <w:rFonts w:ascii="Arial" w:hAnsi="Arial"/>
          <w:snapToGrid w:val="0"/>
          <w:lang w:eastAsia="cs-CZ"/>
        </w:rPr>
        <w:t>je tato smluvní strana povinna to bez zbytečného odkladu oznámit druhé smluvní straně a vyvolat jednání zástupců oprávněných k podpisu smlouvy.</w:t>
      </w:r>
    </w:p>
    <w:p w14:paraId="0DD0C7C2" w14:textId="77777777" w:rsidR="004B57A6" w:rsidRPr="00A83792" w:rsidRDefault="004B57A6" w:rsidP="004B57A6">
      <w:pPr>
        <w:tabs>
          <w:tab w:val="num" w:pos="1134"/>
        </w:tabs>
        <w:rPr>
          <w:rFonts w:ascii="Arial" w:hAnsi="Arial" w:cs="Arial"/>
          <w:lang w:eastAsia="cs-CZ"/>
        </w:rPr>
      </w:pPr>
    </w:p>
    <w:p w14:paraId="1D8C1F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23A698F7"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49471306"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46B198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Den účinnosti odstoupení</w:t>
      </w:r>
    </w:p>
    <w:p w14:paraId="2625363A" w14:textId="77777777" w:rsidR="004B57A6" w:rsidRPr="00BF794C" w:rsidRDefault="004B57A6" w:rsidP="004B57A6">
      <w:pPr>
        <w:numPr>
          <w:ilvl w:val="2"/>
          <w:numId w:val="4"/>
        </w:numPr>
        <w:tabs>
          <w:tab w:val="clear" w:pos="1146"/>
          <w:tab w:val="num" w:pos="1134"/>
        </w:tabs>
        <w:spacing w:after="0" w:line="240" w:lineRule="auto"/>
        <w:ind w:left="1134" w:hanging="1134"/>
        <w:jc w:val="both"/>
        <w:rPr>
          <w:rFonts w:ascii="Arial" w:hAnsi="Arial"/>
          <w:strike/>
          <w:color w:val="FF0000"/>
          <w:sz w:val="24"/>
          <w:szCs w:val="24"/>
          <w:lang w:eastAsia="cs-CZ"/>
        </w:rPr>
      </w:pPr>
      <w:r w:rsidRPr="00BF794C">
        <w:rPr>
          <w:rFonts w:ascii="Arial" w:hAnsi="Arial"/>
          <w:snapToGrid w:val="0"/>
          <w:lang w:eastAsia="cs-CZ"/>
        </w:rPr>
        <w:t xml:space="preserve">Odstoupení od smlouvy nastává </w:t>
      </w:r>
      <w:r w:rsidR="006F2F6D" w:rsidRPr="00BF794C">
        <w:rPr>
          <w:rFonts w:ascii="Arial" w:hAnsi="Arial"/>
          <w:snapToGrid w:val="0"/>
          <w:lang w:eastAsia="cs-CZ"/>
        </w:rPr>
        <w:t xml:space="preserve">okamžikem </w:t>
      </w:r>
      <w:r w:rsidR="006F2F6D" w:rsidRPr="00BF794C">
        <w:rPr>
          <w:rFonts w:ascii="Arial" w:hAnsi="Arial"/>
          <w:snapToGrid w:val="0"/>
          <w:color w:val="000000" w:themeColor="text1"/>
          <w:lang w:eastAsia="cs-CZ"/>
        </w:rPr>
        <w:t>doručení písemného oznámení o odstoupení</w:t>
      </w:r>
      <w:r w:rsidR="006F2F6D" w:rsidRPr="00BF794C">
        <w:rPr>
          <w:rFonts w:ascii="Arial" w:hAnsi="Arial"/>
          <w:snapToGrid w:val="0"/>
          <w:color w:val="FF0000"/>
          <w:lang w:eastAsia="cs-CZ"/>
        </w:rPr>
        <w:t xml:space="preserve"> </w:t>
      </w:r>
      <w:r w:rsidRPr="00BF794C">
        <w:rPr>
          <w:rFonts w:ascii="Arial" w:hAnsi="Arial"/>
          <w:snapToGrid w:val="0"/>
          <w:color w:val="000000" w:themeColor="text1"/>
          <w:lang w:eastAsia="cs-CZ"/>
        </w:rPr>
        <w:t>druhé straně</w:t>
      </w:r>
      <w:r w:rsidR="00BF794C">
        <w:rPr>
          <w:rFonts w:ascii="Arial" w:hAnsi="Arial"/>
          <w:snapToGrid w:val="0"/>
          <w:color w:val="000000" w:themeColor="text1"/>
          <w:lang w:eastAsia="cs-CZ"/>
        </w:rPr>
        <w:t>.</w:t>
      </w:r>
    </w:p>
    <w:p w14:paraId="7C9E108E" w14:textId="77777777" w:rsidR="00BF794C" w:rsidRPr="00BF794C" w:rsidRDefault="00BF794C" w:rsidP="00BF794C">
      <w:pPr>
        <w:tabs>
          <w:tab w:val="num" w:pos="1134"/>
        </w:tabs>
        <w:spacing w:after="0" w:line="240" w:lineRule="auto"/>
        <w:ind w:left="1134"/>
        <w:jc w:val="both"/>
        <w:rPr>
          <w:rFonts w:ascii="Arial" w:hAnsi="Arial"/>
          <w:strike/>
          <w:color w:val="FF0000"/>
          <w:sz w:val="24"/>
          <w:szCs w:val="24"/>
          <w:lang w:eastAsia="cs-CZ"/>
        </w:rPr>
      </w:pPr>
    </w:p>
    <w:p w14:paraId="56EE0E5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05A9426E"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49661E1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6D9E72E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72AA5052" w14:textId="77777777" w:rsidR="004B57A6" w:rsidRPr="00A83792" w:rsidRDefault="004B57A6" w:rsidP="004B57A6">
      <w:pPr>
        <w:numPr>
          <w:ilvl w:val="3"/>
          <w:numId w:val="4"/>
        </w:numPr>
        <w:tabs>
          <w:tab w:val="clear" w:pos="2484"/>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0AD83C5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248EEA3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19BCCE79" w14:textId="77777777" w:rsidR="00BF794C" w:rsidRDefault="004B57A6" w:rsidP="00DB5E82">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zisk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7B49C727" w14:textId="77777777" w:rsidR="00DB5E82" w:rsidRPr="00DB5E82" w:rsidRDefault="00DB5E82" w:rsidP="00DB5E82">
      <w:pPr>
        <w:tabs>
          <w:tab w:val="num" w:pos="1134"/>
          <w:tab w:val="num" w:pos="2160"/>
        </w:tabs>
        <w:spacing w:after="0" w:line="240" w:lineRule="auto"/>
        <w:ind w:left="1134"/>
        <w:jc w:val="both"/>
        <w:rPr>
          <w:rFonts w:ascii="Arial" w:hAnsi="Arial"/>
          <w:snapToGrid w:val="0"/>
          <w:lang w:eastAsia="cs-CZ"/>
        </w:rPr>
      </w:pPr>
    </w:p>
    <w:p w14:paraId="586A2325" w14:textId="77777777" w:rsidR="004B57A6" w:rsidRPr="000336EB" w:rsidRDefault="004B57A6" w:rsidP="00AF2440">
      <w:pPr>
        <w:pStyle w:val="Styl5"/>
        <w:ind w:hanging="720"/>
      </w:pPr>
      <w:r w:rsidRPr="000336EB">
        <w:t>Řešení sporů</w:t>
      </w:r>
    </w:p>
    <w:p w14:paraId="7AD32591" w14:textId="77777777" w:rsidR="004B57A6" w:rsidRPr="000336EB" w:rsidRDefault="004B57A6" w:rsidP="004B57A6">
      <w:pPr>
        <w:ind w:left="708"/>
        <w:rPr>
          <w:rFonts w:ascii="Arial" w:hAnsi="Arial"/>
          <w:sz w:val="24"/>
          <w:szCs w:val="24"/>
          <w:lang w:eastAsia="cs-CZ"/>
        </w:rPr>
      </w:pPr>
    </w:p>
    <w:p w14:paraId="115537C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Příslušnost soudu</w:t>
      </w:r>
    </w:p>
    <w:p w14:paraId="0D4A340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72B9A1E3" w14:textId="77777777" w:rsidR="004B57A6" w:rsidRPr="000336EB" w:rsidRDefault="004B57A6" w:rsidP="004B57A6">
      <w:pPr>
        <w:tabs>
          <w:tab w:val="num" w:pos="1134"/>
        </w:tabs>
        <w:rPr>
          <w:rFonts w:ascii="Arial" w:hAnsi="Arial"/>
          <w:snapToGrid w:val="0"/>
          <w:lang w:eastAsia="cs-CZ"/>
        </w:rPr>
      </w:pPr>
    </w:p>
    <w:p w14:paraId="5684830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Volba práva</w:t>
      </w:r>
    </w:p>
    <w:p w14:paraId="34A30C8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6E24ED0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19A6697C" w14:textId="77777777" w:rsidR="004B57A6" w:rsidRPr="000336EB" w:rsidRDefault="004B57A6" w:rsidP="00610806">
      <w:pPr>
        <w:tabs>
          <w:tab w:val="num" w:pos="530"/>
        </w:tabs>
        <w:ind w:right="110"/>
        <w:rPr>
          <w:rFonts w:ascii="Arial" w:hAnsi="Arial" w:cs="Arial"/>
          <w:lang w:eastAsia="cs-CZ"/>
        </w:rPr>
      </w:pPr>
    </w:p>
    <w:p w14:paraId="20296D3A" w14:textId="77777777" w:rsidR="004B57A6" w:rsidRDefault="004B57A6" w:rsidP="00D44AA9">
      <w:pPr>
        <w:tabs>
          <w:tab w:val="num" w:pos="530"/>
        </w:tabs>
        <w:ind w:left="530" w:right="110" w:firstLine="604"/>
        <w:rPr>
          <w:rFonts w:ascii="Arial" w:hAnsi="Arial" w:cs="Arial"/>
          <w:lang w:eastAsia="cs-CZ"/>
        </w:rPr>
      </w:pPr>
      <w:r w:rsidRPr="00A83792">
        <w:rPr>
          <w:rFonts w:ascii="Arial" w:hAnsi="Arial" w:cs="Arial"/>
          <w:lang w:eastAsia="cs-CZ"/>
        </w:rPr>
        <w:t>Ve Šternberku, dne</w:t>
      </w:r>
      <w:r w:rsidR="00610806">
        <w:rPr>
          <w:rFonts w:ascii="Arial" w:hAnsi="Arial" w:cs="Arial"/>
          <w:lang w:eastAsia="cs-CZ"/>
        </w:rPr>
        <w:t xml:space="preserve"> </w:t>
      </w:r>
      <w:r w:rsidR="002069DD">
        <w:rPr>
          <w:rFonts w:ascii="Arial" w:hAnsi="Arial" w:cs="Arial"/>
          <w:lang w:eastAsia="cs-CZ"/>
        </w:rPr>
        <w:t xml:space="preserve">                   </w:t>
      </w:r>
      <w:r w:rsidRPr="00A83792">
        <w:rPr>
          <w:rFonts w:ascii="Arial" w:hAnsi="Arial" w:cs="Arial"/>
          <w:lang w:eastAsia="cs-CZ"/>
        </w:rPr>
        <w:t xml:space="preserve">                      </w:t>
      </w:r>
      <w:r w:rsidR="00610806">
        <w:rPr>
          <w:rFonts w:ascii="Arial" w:hAnsi="Arial" w:cs="Arial"/>
          <w:lang w:eastAsia="cs-CZ"/>
        </w:rPr>
        <w:t>Ve Šternberku</w:t>
      </w:r>
      <w:r w:rsidR="002069DD">
        <w:rPr>
          <w:rFonts w:ascii="Arial" w:hAnsi="Arial" w:cs="Arial"/>
          <w:lang w:eastAsia="cs-CZ"/>
        </w:rPr>
        <w:t>,</w:t>
      </w:r>
      <w:r w:rsidR="00610806">
        <w:rPr>
          <w:rFonts w:ascii="Arial" w:hAnsi="Arial" w:cs="Arial"/>
          <w:lang w:eastAsia="cs-CZ"/>
        </w:rPr>
        <w:t xml:space="preserve"> dne </w:t>
      </w:r>
      <w:r w:rsidRPr="00A83792">
        <w:rPr>
          <w:rFonts w:ascii="Arial" w:hAnsi="Arial" w:cs="Arial"/>
          <w:lang w:eastAsia="cs-CZ"/>
        </w:rPr>
        <w:t xml:space="preserve">         </w:t>
      </w:r>
    </w:p>
    <w:p w14:paraId="704FFFDE" w14:textId="77777777" w:rsidR="004B57A6" w:rsidRDefault="004B57A6" w:rsidP="00D44AA9">
      <w:pPr>
        <w:tabs>
          <w:tab w:val="num" w:pos="530"/>
        </w:tabs>
        <w:ind w:right="110"/>
        <w:rPr>
          <w:rFonts w:ascii="Arial" w:hAnsi="Arial" w:cs="Arial"/>
          <w:lang w:eastAsia="cs-CZ"/>
        </w:rPr>
      </w:pPr>
    </w:p>
    <w:p w14:paraId="4817D186" w14:textId="77777777" w:rsidR="00D44AA9" w:rsidRDefault="00D44AA9" w:rsidP="00D44AA9">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54CDCE7B" w14:textId="77777777" w:rsidR="004B57A6" w:rsidRPr="00DB5E82" w:rsidRDefault="004B57A6" w:rsidP="00D44AA9">
      <w:pPr>
        <w:tabs>
          <w:tab w:val="num" w:pos="530"/>
          <w:tab w:val="left" w:pos="5670"/>
        </w:tabs>
        <w:ind w:right="110" w:firstLine="1134"/>
        <w:rPr>
          <w:rFonts w:ascii="Arial" w:hAnsi="Arial" w:cs="Arial"/>
          <w:lang w:eastAsia="cs-CZ"/>
        </w:rPr>
      </w:pPr>
      <w:r>
        <w:rPr>
          <w:rFonts w:ascii="Arial" w:hAnsi="Arial" w:cs="Arial"/>
          <w:lang w:eastAsia="cs-CZ"/>
        </w:rPr>
        <w:t xml:space="preserve">Za Objednatele:                                               </w:t>
      </w:r>
      <w:r w:rsidRPr="00A83792">
        <w:rPr>
          <w:rFonts w:ascii="Arial" w:hAnsi="Arial" w:cs="Arial"/>
          <w:lang w:eastAsia="cs-CZ"/>
        </w:rPr>
        <w:t>Za Zhotovitele:</w:t>
      </w:r>
    </w:p>
    <w:p w14:paraId="7677257D" w14:textId="77777777" w:rsidR="004B57A6" w:rsidRPr="00D57EDE" w:rsidRDefault="004B57A6" w:rsidP="004B57A6">
      <w:pPr>
        <w:rPr>
          <w:rFonts w:ascii="Arial" w:hAnsi="Arial"/>
          <w:b/>
          <w:i/>
        </w:rPr>
      </w:pPr>
    </w:p>
    <w:p w14:paraId="53E62053" w14:textId="77777777" w:rsidR="004B57A6" w:rsidRPr="00D57EDE" w:rsidRDefault="004B57A6" w:rsidP="004B57A6">
      <w:pPr>
        <w:rPr>
          <w:rFonts w:ascii="Arial" w:hAnsi="Arial"/>
          <w:b/>
          <w:i/>
        </w:rPr>
      </w:pPr>
    </w:p>
    <w:p w14:paraId="598786F2" w14:textId="77777777" w:rsidR="002C1E42" w:rsidRDefault="002C1E42"/>
    <w:sectPr w:rsidR="002C1E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3413C5" w14:textId="77777777" w:rsidR="00A53161" w:rsidRDefault="00A53161" w:rsidP="00B535EB">
      <w:pPr>
        <w:spacing w:after="0" w:line="240" w:lineRule="auto"/>
      </w:pPr>
      <w:r>
        <w:separator/>
      </w:r>
    </w:p>
  </w:endnote>
  <w:endnote w:type="continuationSeparator" w:id="0">
    <w:p w14:paraId="1532273F" w14:textId="77777777" w:rsidR="00A53161" w:rsidRDefault="00A53161"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StempelGaramondLTPro-Roman">
    <w:altName w:val="Calibri"/>
    <w:panose1 w:val="00000000000000000000"/>
    <w:charset w:val="EE"/>
    <w:family w:val="auto"/>
    <w:notTrueType/>
    <w:pitch w:val="default"/>
    <w:sig w:usb0="00000005" w:usb1="00000000" w:usb2="00000000" w:usb3="00000000" w:csb0="00000002" w:csb1="00000000"/>
  </w:font>
  <w:font w:name="StempelGaramondLTPro-Roman+01">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11FDD9" w14:textId="77777777" w:rsidR="00A53161" w:rsidRDefault="00A53161" w:rsidP="00B535EB">
      <w:pPr>
        <w:spacing w:after="0" w:line="240" w:lineRule="auto"/>
      </w:pPr>
      <w:r>
        <w:separator/>
      </w:r>
    </w:p>
  </w:footnote>
  <w:footnote w:type="continuationSeparator" w:id="0">
    <w:p w14:paraId="6F28D513" w14:textId="77777777" w:rsidR="00A53161" w:rsidRDefault="00A53161" w:rsidP="00B535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5"/>
  </w:num>
  <w:num w:numId="3">
    <w:abstractNumId w:val="11"/>
  </w:num>
  <w:num w:numId="4">
    <w:abstractNumId w:val="12"/>
  </w:num>
  <w:num w:numId="5">
    <w:abstractNumId w:val="9"/>
  </w:num>
  <w:num w:numId="6">
    <w:abstractNumId w:val="13"/>
  </w:num>
  <w:num w:numId="7">
    <w:abstractNumId w:val="10"/>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7A6"/>
    <w:rsid w:val="00180492"/>
    <w:rsid w:val="001A5821"/>
    <w:rsid w:val="002029E1"/>
    <w:rsid w:val="002069DD"/>
    <w:rsid w:val="002527FB"/>
    <w:rsid w:val="002B195E"/>
    <w:rsid w:val="002C1E42"/>
    <w:rsid w:val="002F0358"/>
    <w:rsid w:val="002F1908"/>
    <w:rsid w:val="00422830"/>
    <w:rsid w:val="004952A3"/>
    <w:rsid w:val="004B57A6"/>
    <w:rsid w:val="00582D77"/>
    <w:rsid w:val="00596B78"/>
    <w:rsid w:val="0059702B"/>
    <w:rsid w:val="005D0F42"/>
    <w:rsid w:val="00610806"/>
    <w:rsid w:val="006C3DF9"/>
    <w:rsid w:val="006F2F6D"/>
    <w:rsid w:val="007A66A1"/>
    <w:rsid w:val="007B779A"/>
    <w:rsid w:val="00841986"/>
    <w:rsid w:val="008B5782"/>
    <w:rsid w:val="008E6207"/>
    <w:rsid w:val="00953DB6"/>
    <w:rsid w:val="009716FB"/>
    <w:rsid w:val="009C5C7C"/>
    <w:rsid w:val="00A53161"/>
    <w:rsid w:val="00A55A30"/>
    <w:rsid w:val="00AF2440"/>
    <w:rsid w:val="00AF6123"/>
    <w:rsid w:val="00B535EB"/>
    <w:rsid w:val="00B726F4"/>
    <w:rsid w:val="00B9023F"/>
    <w:rsid w:val="00B91C0D"/>
    <w:rsid w:val="00BA7F90"/>
    <w:rsid w:val="00BE64DD"/>
    <w:rsid w:val="00BE69E7"/>
    <w:rsid w:val="00BF794C"/>
    <w:rsid w:val="00D13839"/>
    <w:rsid w:val="00D336D9"/>
    <w:rsid w:val="00D44AA9"/>
    <w:rsid w:val="00DB5E82"/>
    <w:rsid w:val="00E15EB6"/>
    <w:rsid w:val="00E70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BBFEA"/>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titul"/>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titul">
    <w:name w:val="Subtitle"/>
    <w:basedOn w:val="Nadpis"/>
    <w:next w:val="Zkladntext"/>
    <w:link w:val="PodtitulChar"/>
    <w:uiPriority w:val="99"/>
    <w:qFormat/>
    <w:rsid w:val="004B57A6"/>
    <w:pPr>
      <w:jc w:val="center"/>
    </w:pPr>
    <w:rPr>
      <w:rFonts w:cs="Times New Roman"/>
      <w:i/>
      <w:iCs/>
      <w:lang w:val="x-none"/>
    </w:rPr>
  </w:style>
  <w:style w:type="character" w:customStyle="1" w:styleId="PodtitulChar">
    <w:name w:val="Podtitul Char"/>
    <w:basedOn w:val="Standardnpsmoodstavce"/>
    <w:link w:val="Podtitul"/>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spacing w:after="0" w:line="240" w:lineRule="auto"/>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 w:id="187186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90BEC9-9087-40AB-85AA-6FC9CD43A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31</Pages>
  <Words>12707</Words>
  <Characters>74974</Characters>
  <Application>Microsoft Office Word</Application>
  <DocSecurity>0</DocSecurity>
  <Lines>624</Lines>
  <Paragraphs>175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Šestáková Miroslava, Ing.</dc:creator>
  <cp:lastModifiedBy>Slabý</cp:lastModifiedBy>
  <cp:revision>5</cp:revision>
  <cp:lastPrinted>2019-06-27T05:25:00Z</cp:lastPrinted>
  <dcterms:created xsi:type="dcterms:W3CDTF">2020-02-10T09:45:00Z</dcterms:created>
  <dcterms:modified xsi:type="dcterms:W3CDTF">2021-01-11T08:09:00Z</dcterms:modified>
</cp:coreProperties>
</file>